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6F7E7" w14:textId="77777777" w:rsidR="00E30C80" w:rsidRPr="001D4946" w:rsidRDefault="00E30C80" w:rsidP="004D109F">
      <w:pPr>
        <w:tabs>
          <w:tab w:val="left" w:pos="2694"/>
        </w:tabs>
        <w:suppressAutoHyphens/>
        <w:spacing w:before="240" w:after="120"/>
        <w:jc w:val="right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sz w:val="20"/>
          <w:szCs w:val="20"/>
          <w:lang w:eastAsia="ar-SA"/>
        </w:rPr>
        <w:t xml:space="preserve">Załącznik nr </w:t>
      </w:r>
      <w:r w:rsidR="000D3570">
        <w:rPr>
          <w:rFonts w:ascii="Verdana" w:hAnsi="Verdana" w:cs="Verdana"/>
          <w:sz w:val="20"/>
          <w:szCs w:val="20"/>
          <w:lang w:eastAsia="ar-SA"/>
        </w:rPr>
        <w:t>3</w:t>
      </w:r>
      <w:r w:rsidRPr="001D4946">
        <w:rPr>
          <w:rFonts w:ascii="Verdana" w:hAnsi="Verdana" w:cs="Verdana"/>
          <w:sz w:val="20"/>
          <w:szCs w:val="20"/>
          <w:lang w:eastAsia="ar-SA"/>
        </w:rPr>
        <w:t xml:space="preserve"> do SWZ</w:t>
      </w:r>
      <w:r w:rsidR="004D109F" w:rsidRPr="001D4946">
        <w:rPr>
          <w:rFonts w:ascii="Verdana" w:hAnsi="Verdana" w:cs="Verdana"/>
          <w:lang w:eastAsia="ar-SA"/>
        </w:rPr>
        <w:t xml:space="preserve"> </w:t>
      </w:r>
      <w:r w:rsidR="004D109F" w:rsidRPr="001D4946">
        <w:rPr>
          <w:rFonts w:ascii="Verdana" w:hAnsi="Verdana" w:cs="Verdana"/>
          <w:color w:val="FF0000"/>
          <w:sz w:val="20"/>
          <w:szCs w:val="20"/>
          <w:u w:val="single"/>
          <w:lang w:eastAsia="ar-SA"/>
        </w:rPr>
        <w:t>(składany wraz z ofertą)</w:t>
      </w:r>
    </w:p>
    <w:p w14:paraId="404129B1" w14:textId="77777777" w:rsidR="00E30C80" w:rsidRPr="001D4946" w:rsidRDefault="00E30C80" w:rsidP="008F477F">
      <w:pPr>
        <w:tabs>
          <w:tab w:val="left" w:pos="1978"/>
          <w:tab w:val="left" w:pos="3828"/>
          <w:tab w:val="center" w:pos="4677"/>
        </w:tabs>
        <w:suppressAutoHyphens/>
        <w:spacing w:after="120"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bookmarkStart w:id="0" w:name="_Hlk61172342"/>
      <w:r w:rsidRPr="001D4946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  <w:bookmarkEnd w:id="0"/>
    </w:p>
    <w:p w14:paraId="1EE93DCD" w14:textId="77777777" w:rsidR="0088261B" w:rsidRPr="001D4946" w:rsidRDefault="0088261B" w:rsidP="008F477F">
      <w:pPr>
        <w:tabs>
          <w:tab w:val="left" w:pos="1978"/>
          <w:tab w:val="left" w:pos="3828"/>
          <w:tab w:val="center" w:pos="4677"/>
        </w:tabs>
        <w:suppressAutoHyphens/>
        <w:spacing w:after="120"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1D4946">
        <w:rPr>
          <w:rFonts w:ascii="Verdana" w:hAnsi="Verdana" w:cs="Verdana"/>
          <w:b/>
          <w:bCs/>
          <w:i/>
          <w:iCs/>
          <w:color w:val="FF0000"/>
          <w:sz w:val="18"/>
          <w:szCs w:val="18"/>
        </w:rPr>
        <w:t>W przypadku Wykonawców wspólnie ubiegających się o udzielenie zamówienia publicznego niniejsze oświadczenie jest zobowiązany złożyć każdy z nich.</w:t>
      </w:r>
    </w:p>
    <w:p w14:paraId="74F4946C" w14:textId="77777777" w:rsidR="00E30C80" w:rsidRPr="001D4946" w:rsidRDefault="00E30C80" w:rsidP="00E30C80">
      <w:pPr>
        <w:suppressAutoHyphens/>
        <w:spacing w:after="0" w:line="240" w:lineRule="auto"/>
        <w:ind w:left="24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WYKONAWCA/Y</w:t>
      </w:r>
      <w:r w:rsidRPr="001D4946">
        <w:rPr>
          <w:rFonts w:ascii="Verdana" w:hAnsi="Verdana"/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E30C80" w:rsidRPr="001D4946" w14:paraId="23B03465" w14:textId="77777777" w:rsidTr="00E766E0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EE0DA" w14:textId="77777777" w:rsidR="00E30C80" w:rsidRPr="001D4946" w:rsidRDefault="00E30C80" w:rsidP="00E30C80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8350183" w14:textId="77777777" w:rsidR="00E30C80" w:rsidRPr="001D4946" w:rsidRDefault="00E30C80" w:rsidP="00E30C80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hAnsi="Verdana" w:cs="Verdana"/>
                <w:b/>
                <w:lang w:eastAsia="ar-SA"/>
              </w:rPr>
              <w:t>OŚWIADCZENIE</w:t>
            </w:r>
          </w:p>
          <w:p w14:paraId="4487AACC" w14:textId="77777777" w:rsidR="00E30C80" w:rsidRPr="001D4946" w:rsidRDefault="00E30C80" w:rsidP="00E30C80">
            <w:pPr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hAnsi="Verdana" w:cs="Verdana"/>
                <w:b/>
                <w:lang w:eastAsia="ar-SA"/>
              </w:rPr>
              <w:t>dotyczące spełnienia warunków udziału w postępowaniu oraz o braku podstaw do wykluczenia z postępowania (zgodnie z art. 125 ust. 1 ustawy)</w:t>
            </w:r>
          </w:p>
        </w:tc>
      </w:tr>
    </w:tbl>
    <w:p w14:paraId="39D6C9D4" w14:textId="77777777" w:rsidR="00E30C80" w:rsidRPr="001D4946" w:rsidRDefault="00E30C80" w:rsidP="00E30C80">
      <w:pPr>
        <w:suppressAutoHyphens/>
        <w:spacing w:after="0" w:line="240" w:lineRule="auto"/>
        <w:ind w:left="246"/>
        <w:rPr>
          <w:rFonts w:ascii="Verdana" w:hAnsi="Verdana"/>
          <w:lang w:eastAsia="zh-CN"/>
        </w:rPr>
      </w:pPr>
      <w:r w:rsidRPr="001D4946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1D4946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0099A45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0B6FEACA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5F8EF0D1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09B97A95" w14:textId="77777777" w:rsidR="00E30C80" w:rsidRPr="001D4946" w:rsidRDefault="00E30C80" w:rsidP="00E668D2">
      <w:pPr>
        <w:suppressAutoHyphens/>
        <w:spacing w:after="120" w:line="240" w:lineRule="auto"/>
        <w:ind w:left="5063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0B873B3C" w14:textId="77777777" w:rsidR="00336372" w:rsidRPr="001D4946" w:rsidRDefault="00E30C80" w:rsidP="00336372">
      <w:pPr>
        <w:spacing w:after="0" w:line="240" w:lineRule="auto"/>
        <w:ind w:left="246"/>
        <w:jc w:val="both"/>
      </w:pPr>
      <w:r w:rsidRPr="001D4946">
        <w:rPr>
          <w:rFonts w:ascii="Verdana" w:hAnsi="Verdana" w:cs="Verdana"/>
          <w:sz w:val="20"/>
          <w:szCs w:val="20"/>
          <w:lang w:eastAsia="ar-SA"/>
        </w:rPr>
        <w:t xml:space="preserve">Składając ofertę w postępowaniu o udzielenie zamówienia publicznego prowadzonym </w:t>
      </w:r>
      <w:r w:rsidRPr="001D4946">
        <w:rPr>
          <w:rFonts w:ascii="Verdana" w:hAnsi="Verdana" w:cs="Verdana"/>
          <w:sz w:val="20"/>
          <w:szCs w:val="20"/>
          <w:lang w:eastAsia="ar-SA"/>
        </w:rPr>
        <w:br/>
        <w:t>w trybie podstawowym na wykonanie zadania pn.: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 xml:space="preserve"> </w:t>
      </w:r>
      <w:r w:rsidR="003E7098" w:rsidRPr="001D4946">
        <w:rPr>
          <w:rFonts w:ascii="Verdana" w:hAnsi="Verdana" w:cs="Arial"/>
          <w:b/>
          <w:bCs/>
          <w:sz w:val="20"/>
          <w:szCs w:val="20"/>
        </w:rPr>
        <w:t>„</w:t>
      </w:r>
      <w:r w:rsidR="003334BA" w:rsidRPr="00CE6F72">
        <w:rPr>
          <w:rFonts w:ascii="Verdana" w:hAnsi="Verdana" w:cs="Arial"/>
          <w:b/>
          <w:bCs/>
          <w:sz w:val="20"/>
          <w:szCs w:val="20"/>
        </w:rPr>
        <w:t>Budowa przedszkola z oddziałem żłobkowym przy ul.</w:t>
      </w:r>
      <w:r w:rsidR="003334BA">
        <w:rPr>
          <w:rFonts w:ascii="Verdana" w:hAnsi="Verdana" w:cs="Arial"/>
          <w:b/>
          <w:bCs/>
          <w:sz w:val="20"/>
          <w:szCs w:val="20"/>
        </w:rPr>
        <w:t> </w:t>
      </w:r>
      <w:r w:rsidR="003334BA" w:rsidRPr="00CE6F72">
        <w:rPr>
          <w:rFonts w:ascii="Verdana" w:hAnsi="Verdana" w:cs="Arial"/>
          <w:b/>
          <w:bCs/>
          <w:sz w:val="20"/>
          <w:szCs w:val="20"/>
        </w:rPr>
        <w:t>Młodzieżowej</w:t>
      </w:r>
      <w:r w:rsidR="003334BA" w:rsidRPr="008E208D">
        <w:rPr>
          <w:rFonts w:ascii="Verdana" w:hAnsi="Verdana" w:cs="Arial"/>
          <w:b/>
          <w:bCs/>
          <w:sz w:val="20"/>
          <w:szCs w:val="20"/>
        </w:rPr>
        <w:t>”</w:t>
      </w:r>
      <w:r w:rsidR="003334BA" w:rsidRPr="00D213DD">
        <w:rPr>
          <w:rFonts w:ascii="Verdana" w:hAnsi="Verdana" w:cs="Arial"/>
          <w:bCs/>
          <w:sz w:val="20"/>
          <w:szCs w:val="20"/>
        </w:rPr>
        <w:t xml:space="preserve">, </w:t>
      </w:r>
      <w:r w:rsidR="003334BA" w:rsidRPr="008E208D">
        <w:rPr>
          <w:rFonts w:ascii="Verdana" w:hAnsi="Verdana" w:cs="Arial"/>
          <w:bCs/>
          <w:sz w:val="20"/>
          <w:szCs w:val="20"/>
        </w:rPr>
        <w:t xml:space="preserve">oznaczenie sprawy: </w:t>
      </w:r>
      <w:r w:rsidR="00336372" w:rsidRPr="00336372">
        <w:rPr>
          <w:rFonts w:ascii="Verdana" w:hAnsi="Verdana" w:cs="Arial"/>
          <w:b/>
          <w:bCs/>
          <w:sz w:val="20"/>
          <w:szCs w:val="20"/>
        </w:rPr>
        <w:t>WPI.271.1.38.2025</w:t>
      </w:r>
      <w:r w:rsidR="00336372" w:rsidRPr="00336372">
        <w:rPr>
          <w:rFonts w:ascii="Verdana" w:hAnsi="Verdana" w:cs="Verdana"/>
          <w:iCs/>
          <w:sz w:val="20"/>
          <w:szCs w:val="20"/>
          <w:lang w:eastAsia="ar-SA"/>
        </w:rPr>
        <w:t>, niniejszym</w:t>
      </w:r>
      <w:r w:rsidR="00336372" w:rsidRPr="008E208D">
        <w:rPr>
          <w:rFonts w:ascii="Verdana" w:hAnsi="Verdana" w:cs="Verdana"/>
          <w:iCs/>
          <w:sz w:val="20"/>
          <w:szCs w:val="20"/>
          <w:lang w:eastAsia="ar-SA"/>
        </w:rPr>
        <w:t xml:space="preserve"> oświadczam, co</w:t>
      </w:r>
      <w:r w:rsidR="00336372" w:rsidRPr="001D4946">
        <w:rPr>
          <w:rFonts w:ascii="Verdana" w:hAnsi="Verdana" w:cs="Verdana"/>
          <w:iCs/>
          <w:sz w:val="20"/>
          <w:szCs w:val="20"/>
          <w:lang w:eastAsia="ar-SA"/>
        </w:rPr>
        <w:t xml:space="preserve"> następuje:</w:t>
      </w:r>
    </w:p>
    <w:p w14:paraId="2BA062AC" w14:textId="5DF81D20" w:rsidR="009B7580" w:rsidRPr="001D4946" w:rsidRDefault="00E30C80" w:rsidP="00E668D2">
      <w:pPr>
        <w:suppressAutoHyphens/>
        <w:spacing w:after="120"/>
        <w:jc w:val="both"/>
        <w:rPr>
          <w:rFonts w:ascii="Verdana" w:hAnsi="Verdana" w:cs="Verdana"/>
          <w:bCs/>
          <w:sz w:val="20"/>
          <w:szCs w:val="20"/>
          <w:lang w:eastAsia="zh-CN"/>
        </w:rPr>
      </w:pPr>
      <w:r w:rsidRPr="008E208D">
        <w:rPr>
          <w:rFonts w:ascii="Verdana" w:hAnsi="Verdana" w:cs="Verdana"/>
          <w:bCs/>
          <w:sz w:val="20"/>
          <w:szCs w:val="20"/>
          <w:lang w:eastAsia="zh-CN"/>
        </w:rPr>
        <w:t>,</w:t>
      </w:r>
      <w:r w:rsidRPr="001D4946">
        <w:rPr>
          <w:rFonts w:ascii="Verdana" w:hAnsi="Verdana" w:cs="Verdana"/>
          <w:bCs/>
          <w:sz w:val="20"/>
          <w:szCs w:val="20"/>
          <w:lang w:eastAsia="zh-CN"/>
        </w:rPr>
        <w:t xml:space="preserve"> oświadczam, co następuje.</w:t>
      </w:r>
    </w:p>
    <w:p w14:paraId="42F63155" w14:textId="77777777" w:rsidR="00E30C80" w:rsidRPr="001D4946" w:rsidRDefault="00E30C80" w:rsidP="00D55A74">
      <w:pPr>
        <w:widowControl w:val="0"/>
        <w:numPr>
          <w:ilvl w:val="0"/>
          <w:numId w:val="23"/>
        </w:numPr>
        <w:suppressAutoHyphens/>
        <w:spacing w:after="0" w:line="240" w:lineRule="auto"/>
        <w:ind w:left="425" w:hanging="425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1D4946">
        <w:rPr>
          <w:rFonts w:ascii="Verdana" w:hAnsi="Verdana" w:cs="Arial"/>
          <w:color w:val="000000"/>
          <w:sz w:val="20"/>
          <w:szCs w:val="20"/>
          <w:lang w:eastAsia="zh-CN"/>
        </w:rPr>
        <w:t>Oświadczam, że spełniam warunki udziału w postępowaniu określone szczegółowo w specyfikacji warunków zamówienia, dotyczące zdolności technicznej lub zawodowej</w:t>
      </w:r>
      <w:r w:rsidR="00726F68" w:rsidRPr="001D4946">
        <w:rPr>
          <w:rFonts w:ascii="Verdana" w:hAnsi="Verdana" w:cs="Arial"/>
          <w:color w:val="000000"/>
          <w:sz w:val="20"/>
          <w:szCs w:val="20"/>
          <w:lang w:eastAsia="zh-CN"/>
        </w:rPr>
        <w:t xml:space="preserve"> </w:t>
      </w:r>
      <w:r w:rsidR="00726F68" w:rsidRPr="001D4946">
        <w:rPr>
          <w:rFonts w:ascii="Verdana" w:hAnsi="Verdana" w:cs="Arial"/>
          <w:sz w:val="20"/>
          <w:szCs w:val="20"/>
          <w:lang w:eastAsia="zh-CN"/>
        </w:rPr>
        <w:t>oraz sytuacji ekonomicznej lub finansowej</w:t>
      </w:r>
      <w:r w:rsidRPr="001D4946">
        <w:rPr>
          <w:rFonts w:ascii="Verdana" w:hAnsi="Verdana" w:cs="Arial"/>
          <w:sz w:val="20"/>
          <w:szCs w:val="20"/>
          <w:lang w:eastAsia="zh-CN"/>
        </w:rPr>
        <w:t>.</w:t>
      </w:r>
    </w:p>
    <w:p w14:paraId="79CF6357" w14:textId="77777777" w:rsidR="00E30C80" w:rsidRPr="001D4946" w:rsidRDefault="00E30C80" w:rsidP="00D55A74">
      <w:pPr>
        <w:widowControl w:val="0"/>
        <w:numPr>
          <w:ilvl w:val="0"/>
          <w:numId w:val="23"/>
        </w:numPr>
        <w:suppressAutoHyphens/>
        <w:spacing w:after="0" w:line="240" w:lineRule="auto"/>
        <w:ind w:left="425" w:hanging="425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1D4946">
        <w:rPr>
          <w:rFonts w:ascii="Verdana" w:hAnsi="Verdana"/>
          <w:sz w:val="20"/>
          <w:szCs w:val="20"/>
          <w:lang w:eastAsia="zh-CN"/>
        </w:rPr>
        <w:t xml:space="preserve">Oświadczam, że w celu wykazania spełniania warunku udziału w postępowaniu, określonego przez Zamawiającego w ………………………………………...……….. </w:t>
      </w:r>
      <w:r w:rsidRPr="001D4946">
        <w:rPr>
          <w:rFonts w:ascii="Verdana" w:hAnsi="Verdana"/>
          <w:i/>
          <w:sz w:val="20"/>
          <w:szCs w:val="20"/>
          <w:lang w:eastAsia="zh-CN"/>
        </w:rPr>
        <w:t>(wskazać dokument i właściwą jednostkę redakcyjną dokumentu, w której określono warunki udziału w postępowaniu),</w:t>
      </w:r>
      <w:r w:rsidRPr="001D4946">
        <w:rPr>
          <w:rFonts w:ascii="Verdana" w:hAnsi="Verdana"/>
          <w:sz w:val="20"/>
          <w:szCs w:val="20"/>
          <w:lang w:eastAsia="zh-CN"/>
        </w:rPr>
        <w:t xml:space="preserve"> polegam na zasobach następującego/</w:t>
      </w:r>
      <w:proofErr w:type="spellStart"/>
      <w:r w:rsidRPr="001D4946">
        <w:rPr>
          <w:rFonts w:ascii="Verdana" w:hAnsi="Verdana"/>
          <w:sz w:val="20"/>
          <w:szCs w:val="20"/>
          <w:lang w:eastAsia="zh-CN"/>
        </w:rPr>
        <w:t>ych</w:t>
      </w:r>
      <w:proofErr w:type="spellEnd"/>
      <w:r w:rsidRPr="001D4946">
        <w:rPr>
          <w:rFonts w:ascii="Verdana" w:hAnsi="Verdana"/>
          <w:sz w:val="20"/>
          <w:szCs w:val="20"/>
          <w:lang w:eastAsia="zh-CN"/>
        </w:rPr>
        <w:t xml:space="preserve"> podmiotu/ów: ..……………………</w:t>
      </w:r>
      <w:r w:rsidR="00CE1B9D" w:rsidRPr="001D4946">
        <w:rPr>
          <w:rFonts w:ascii="Verdana" w:hAnsi="Verdana"/>
          <w:sz w:val="20"/>
          <w:szCs w:val="20"/>
          <w:lang w:eastAsia="zh-CN"/>
        </w:rPr>
        <w:t>……………………………………………………..</w:t>
      </w:r>
      <w:r w:rsidR="004E2EC0" w:rsidRPr="001D4946">
        <w:rPr>
          <w:rFonts w:ascii="Verdana" w:hAnsi="Verdana"/>
          <w:sz w:val="20"/>
          <w:szCs w:val="20"/>
          <w:lang w:eastAsia="zh-CN"/>
        </w:rPr>
        <w:t>.……………… w następującym</w:t>
      </w:r>
      <w:r w:rsidR="00813244" w:rsidRPr="001D4946">
        <w:rPr>
          <w:rFonts w:ascii="Verdana" w:hAnsi="Verdana"/>
          <w:sz w:val="20"/>
          <w:szCs w:val="20"/>
          <w:lang w:eastAsia="zh-CN"/>
        </w:rPr>
        <w:t xml:space="preserve"> </w:t>
      </w:r>
      <w:r w:rsidRPr="001D4946">
        <w:rPr>
          <w:rFonts w:ascii="Verdana" w:hAnsi="Verdana"/>
          <w:sz w:val="20"/>
          <w:szCs w:val="20"/>
          <w:lang w:eastAsia="zh-CN"/>
        </w:rPr>
        <w:t>zakresie: ……………………</w:t>
      </w:r>
      <w:r w:rsidR="00CE1B9D" w:rsidRPr="001D4946">
        <w:rPr>
          <w:rFonts w:ascii="Verdana" w:hAnsi="Verdana"/>
          <w:sz w:val="20"/>
          <w:szCs w:val="20"/>
          <w:lang w:eastAsia="zh-CN"/>
        </w:rPr>
        <w:t>….</w:t>
      </w:r>
      <w:r w:rsidRPr="001D4946">
        <w:rPr>
          <w:rFonts w:ascii="Verdana" w:hAnsi="Verdana"/>
          <w:sz w:val="20"/>
          <w:szCs w:val="20"/>
          <w:lang w:eastAsia="zh-CN"/>
        </w:rPr>
        <w:t>…………………………………………………………………………</w:t>
      </w:r>
      <w:r w:rsidRPr="001D4946">
        <w:rPr>
          <w:rFonts w:ascii="Verdana" w:hAnsi="Verdana"/>
          <w:i/>
          <w:sz w:val="20"/>
          <w:szCs w:val="20"/>
          <w:lang w:eastAsia="zh-CN"/>
        </w:rPr>
        <w:t xml:space="preserve"> (określić odpowiedni zakres dla wskazanego podmiotu)</w:t>
      </w:r>
      <w:r w:rsidRPr="001D4946">
        <w:rPr>
          <w:rFonts w:ascii="Verdana" w:hAnsi="Verdana"/>
          <w:b/>
          <w:sz w:val="20"/>
          <w:szCs w:val="20"/>
          <w:lang w:eastAsia="zh-CN"/>
        </w:rPr>
        <w:t xml:space="preserve"> – wypełnia tylko Wykonawca, który w celu wykazania</w:t>
      </w:r>
      <w:r w:rsidRPr="001D4946">
        <w:rPr>
          <w:rFonts w:ascii="Verdana" w:hAnsi="Verdana"/>
          <w:b/>
          <w:sz w:val="16"/>
          <w:szCs w:val="16"/>
          <w:lang w:eastAsia="zh-CN"/>
        </w:rPr>
        <w:t xml:space="preserve"> </w:t>
      </w:r>
      <w:r w:rsidRPr="001D4946">
        <w:rPr>
          <w:rFonts w:ascii="Verdana" w:hAnsi="Verdana"/>
          <w:b/>
          <w:sz w:val="20"/>
          <w:szCs w:val="20"/>
          <w:lang w:eastAsia="zh-CN"/>
        </w:rPr>
        <w:t>spełnienia warunków udziału polega na zasobach podmiotu</w:t>
      </w:r>
    </w:p>
    <w:p w14:paraId="2422FC2A" w14:textId="77777777" w:rsidR="00E30C80" w:rsidRPr="001D4946" w:rsidRDefault="00E30C80" w:rsidP="00D55A74">
      <w:pPr>
        <w:widowControl w:val="0"/>
        <w:numPr>
          <w:ilvl w:val="0"/>
          <w:numId w:val="23"/>
        </w:numPr>
        <w:suppressAutoHyphens/>
        <w:spacing w:after="0" w:line="240" w:lineRule="auto"/>
        <w:ind w:left="426" w:hanging="425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1D4946">
        <w:rPr>
          <w:rFonts w:ascii="Verdana" w:hAnsi="Verdana" w:cs="Arial"/>
          <w:sz w:val="20"/>
          <w:szCs w:val="20"/>
          <w:lang w:eastAsia="zh-CN"/>
        </w:rPr>
        <w:t>Oświadczam, że nie występują wobec mnie podstawy wykluczenia z postępowania  o udzielenie zamówienia publicznego, o których mowa w art. 108 ust. 1 ustawy</w:t>
      </w:r>
      <w:r w:rsidR="00BD3AF5" w:rsidRPr="001D4946">
        <w:rPr>
          <w:rFonts w:ascii="Verdana" w:hAnsi="Verdana" w:cs="Arial"/>
          <w:sz w:val="20"/>
          <w:szCs w:val="20"/>
          <w:lang w:eastAsia="zh-CN"/>
        </w:rPr>
        <w:t>, w art. 7 ust 1 ustawy z dnia 13 kwietnia 2022 r. o szczególnych rozwiązaniach w zakresie przeciwdziałania wspieraniu agresji na Ukrainę oraz służących ochronie bezpieczeństwa narodowego</w:t>
      </w:r>
      <w:r w:rsidRPr="001D4946">
        <w:rPr>
          <w:rFonts w:ascii="Verdana" w:hAnsi="Verdana" w:cs="Arial"/>
          <w:sz w:val="20"/>
          <w:szCs w:val="20"/>
          <w:lang w:eastAsia="zh-CN"/>
        </w:rPr>
        <w:t xml:space="preserve"> oraz w art. 109 ust. 1 pkt. </w:t>
      </w:r>
      <w:r w:rsidR="00972C81" w:rsidRPr="00E668D2">
        <w:rPr>
          <w:rFonts w:ascii="Verdana" w:hAnsi="Verdana" w:cs="Arial"/>
          <w:sz w:val="20"/>
          <w:szCs w:val="20"/>
          <w:lang w:eastAsia="zh-CN"/>
        </w:rPr>
        <w:t xml:space="preserve">1, </w:t>
      </w:r>
      <w:r w:rsidRPr="001D4946">
        <w:rPr>
          <w:rFonts w:ascii="Verdana" w:hAnsi="Verdana" w:cs="Arial"/>
          <w:sz w:val="20"/>
          <w:szCs w:val="20"/>
          <w:lang w:eastAsia="zh-CN"/>
        </w:rPr>
        <w:t>4, 5, 7 ustawy.</w:t>
      </w:r>
    </w:p>
    <w:p w14:paraId="6D309EF6" w14:textId="77777777" w:rsidR="00E30C80" w:rsidRPr="001D4946" w:rsidRDefault="00E30C80" w:rsidP="00D55A74">
      <w:pPr>
        <w:widowControl w:val="0"/>
        <w:numPr>
          <w:ilvl w:val="0"/>
          <w:numId w:val="23"/>
        </w:numPr>
        <w:suppressAutoHyphens/>
        <w:spacing w:after="0" w:line="240" w:lineRule="auto"/>
        <w:ind w:left="426" w:hanging="425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1D4946">
        <w:rPr>
          <w:rFonts w:ascii="Verdana" w:hAnsi="Verdana" w:cs="Arial"/>
          <w:color w:val="000000"/>
          <w:sz w:val="20"/>
          <w:szCs w:val="20"/>
          <w:lang w:eastAsia="zh-CN"/>
        </w:rPr>
        <w:t>Oświadczam/y, że zachodzą w stosunku do mnie podstawy wykluczenia z postępowania na podstawie art. ……..…ustawy (podać mającą zastosowanie podstawę wykluczenia spośród wymienionych w art. 108 ust. 1 pkt. 1,</w:t>
      </w:r>
      <w:r w:rsidR="00A25DBF">
        <w:rPr>
          <w:rFonts w:ascii="Verdana" w:hAnsi="Verdana" w:cs="Arial"/>
          <w:color w:val="000000"/>
          <w:sz w:val="20"/>
          <w:szCs w:val="20"/>
          <w:lang w:eastAsia="zh-CN"/>
        </w:rPr>
        <w:t xml:space="preserve"> </w:t>
      </w:r>
      <w:r w:rsidRPr="001D4946">
        <w:rPr>
          <w:rFonts w:ascii="Verdana" w:hAnsi="Verdana" w:cs="Arial"/>
          <w:color w:val="000000"/>
          <w:sz w:val="20"/>
          <w:szCs w:val="20"/>
          <w:lang w:eastAsia="zh-CN"/>
        </w:rPr>
        <w:t>2</w:t>
      </w:r>
      <w:r w:rsidR="00A86D6C" w:rsidRPr="001D4946">
        <w:rPr>
          <w:rFonts w:ascii="Verdana" w:hAnsi="Verdana" w:cs="Arial"/>
          <w:color w:val="000000"/>
          <w:sz w:val="20"/>
          <w:szCs w:val="20"/>
          <w:lang w:eastAsia="zh-CN"/>
        </w:rPr>
        <w:t>,</w:t>
      </w:r>
      <w:r w:rsidRPr="001D4946">
        <w:rPr>
          <w:rFonts w:ascii="Verdana" w:hAnsi="Verdana" w:cs="Arial"/>
          <w:color w:val="000000"/>
          <w:sz w:val="20"/>
          <w:szCs w:val="20"/>
          <w:lang w:eastAsia="zh-CN"/>
        </w:rPr>
        <w:t xml:space="preserve"> 5 i 6). Jednocześnie oświadczam, że w związku z ww. okolicznością, na podstawie art. 110 ust. 2 ustawy podjąłem następujące środki naprawcze:</w:t>
      </w:r>
    </w:p>
    <w:p w14:paraId="7D4F3D0C" w14:textId="77777777" w:rsidR="00E30C80" w:rsidRPr="001D4946" w:rsidRDefault="00E30C80" w:rsidP="0031429C">
      <w:pPr>
        <w:widowControl w:val="0"/>
        <w:spacing w:after="0" w:line="240" w:lineRule="auto"/>
        <w:ind w:left="426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1D4946">
        <w:rPr>
          <w:rFonts w:ascii="Verdana" w:hAnsi="Verdana" w:cs="Arial"/>
          <w:color w:val="000000"/>
          <w:sz w:val="20"/>
          <w:szCs w:val="20"/>
          <w:lang w:eastAsia="zh-CN"/>
        </w:rPr>
        <w:t>……………………………………………………………...............................………………*</w:t>
      </w:r>
      <w:r w:rsidRPr="001D4946">
        <w:rPr>
          <w:rFonts w:ascii="Verdana" w:hAnsi="Verdana" w:cs="Arial"/>
          <w:color w:val="000000"/>
          <w:sz w:val="16"/>
          <w:szCs w:val="20"/>
          <w:vertAlign w:val="superscript"/>
          <w:lang w:eastAsia="zh-CN"/>
        </w:rPr>
        <w:t>jeżeli dotyczy</w:t>
      </w:r>
      <w:r w:rsidRPr="001D4946">
        <w:rPr>
          <w:rFonts w:ascii="Verdana" w:hAnsi="Verdana" w:cs="Arial"/>
          <w:color w:val="000000"/>
          <w:sz w:val="16"/>
          <w:szCs w:val="20"/>
          <w:lang w:eastAsia="zh-CN"/>
        </w:rPr>
        <w:t xml:space="preserve"> </w:t>
      </w:r>
    </w:p>
    <w:p w14:paraId="7BAFDE3A" w14:textId="1C030CD5" w:rsidR="00E30C80" w:rsidRDefault="00E30C80" w:rsidP="00191FB5">
      <w:pPr>
        <w:widowControl w:val="0"/>
        <w:numPr>
          <w:ilvl w:val="0"/>
          <w:numId w:val="23"/>
        </w:numPr>
        <w:suppressAutoHyphens/>
        <w:spacing w:after="0" w:line="240" w:lineRule="auto"/>
        <w:ind w:left="426"/>
        <w:contextualSpacing/>
        <w:jc w:val="both"/>
        <w:rPr>
          <w:rFonts w:ascii="Verdana" w:hAnsi="Verdana" w:cs="Verdana"/>
          <w:sz w:val="20"/>
          <w:szCs w:val="20"/>
          <w:lang w:eastAsia="zh-CN"/>
        </w:rPr>
      </w:pPr>
      <w:r w:rsidRPr="008F477F">
        <w:rPr>
          <w:rFonts w:ascii="Verdana" w:hAnsi="Verdana" w:cs="Arial"/>
          <w:color w:val="000000"/>
          <w:sz w:val="20"/>
          <w:szCs w:val="20"/>
          <w:lang w:eastAsia="zh-CN"/>
        </w:rPr>
        <w:t>Oświadczam, że wszystkie informacje podane w oświadczeniu są aktualne i zgodne  z prawdą oraz zostały przedstawione z pełną świadomością konsekwencji wprowadzenia Zamawiającego w błąd przy przedstawianiu informacji.</w:t>
      </w:r>
    </w:p>
    <w:sectPr w:rsidR="00E30C80" w:rsidSect="00863FAF">
      <w:headerReference w:type="default" r:id="rId8"/>
      <w:footerReference w:type="default" r:id="rId9"/>
      <w:footerReference w:type="first" r:id="rId10"/>
      <w:pgSz w:w="11905" w:h="16837" w:code="9"/>
      <w:pgMar w:top="1183" w:right="1418" w:bottom="709" w:left="1418" w:header="426" w:footer="4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2C6FE" w14:textId="77777777" w:rsidR="00B95329" w:rsidRDefault="00B95329" w:rsidP="00B917FA">
      <w:pPr>
        <w:spacing w:after="0" w:line="240" w:lineRule="auto"/>
      </w:pPr>
      <w:r>
        <w:separator/>
      </w:r>
    </w:p>
  </w:endnote>
  <w:endnote w:type="continuationSeparator" w:id="0">
    <w:p w14:paraId="0118759C" w14:textId="77777777" w:rsidR="00B95329" w:rsidRDefault="00B95329" w:rsidP="00B9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653132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8A39A" w14:textId="77777777" w:rsidR="008B180A" w:rsidRPr="00D51757" w:rsidRDefault="008B180A" w:rsidP="008B180A">
        <w:pPr>
          <w:pStyle w:val="Stopka"/>
          <w:jc w:val="both"/>
        </w:pPr>
        <w:r>
          <w:rPr>
            <w:noProof/>
          </w:rPr>
          <w:t xml:space="preserve">                  </w:t>
        </w:r>
        <w:r w:rsidRPr="00AB2665">
          <w:rPr>
            <w:noProof/>
          </w:rPr>
          <w:drawing>
            <wp:inline distT="0" distB="0" distL="0" distR="0" wp14:anchorId="2F3EF415" wp14:editId="1D269AB4">
              <wp:extent cx="1323975" cy="571500"/>
              <wp:effectExtent l="0" t="0" r="0" b="0"/>
              <wp:docPr id="1061278312" name="Obraz 4" descr="Obraz zawierający Czcionka, Grafika, projekt graficzny, design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 descr="Obraz zawierający Czcionka, Grafika, projekt graficzny, design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239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                        </w:t>
        </w:r>
        <w:r w:rsidRPr="00AB2665">
          <w:rPr>
            <w:noProof/>
          </w:rPr>
          <w:drawing>
            <wp:inline distT="0" distB="0" distL="0" distR="0" wp14:anchorId="6D09B365" wp14:editId="283418E3">
              <wp:extent cx="1733550" cy="533400"/>
              <wp:effectExtent l="0" t="0" r="0" b="0"/>
              <wp:docPr id="1989091005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335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</w:t>
        </w:r>
      </w:p>
      <w:p w14:paraId="47E904EE" w14:textId="25C91BDF" w:rsidR="004613D9" w:rsidRPr="00774241" w:rsidRDefault="004613D9" w:rsidP="00774241">
        <w:pPr>
          <w:pStyle w:val="Stopka"/>
          <w:jc w:val="right"/>
          <w:rPr>
            <w:rFonts w:ascii="Verdana" w:hAnsi="Verdana"/>
            <w:sz w:val="18"/>
            <w:szCs w:val="18"/>
          </w:rPr>
        </w:pPr>
        <w:r w:rsidRPr="00774241">
          <w:rPr>
            <w:rFonts w:ascii="Verdana" w:hAnsi="Verdana"/>
            <w:sz w:val="18"/>
            <w:szCs w:val="18"/>
          </w:rPr>
          <w:fldChar w:fldCharType="begin"/>
        </w:r>
        <w:r w:rsidRPr="00774241">
          <w:rPr>
            <w:rFonts w:ascii="Verdana" w:hAnsi="Verdana"/>
            <w:sz w:val="18"/>
            <w:szCs w:val="18"/>
          </w:rPr>
          <w:instrText>PAGE   \* MERGEFORMAT</w:instrText>
        </w:r>
        <w:r w:rsidRPr="00774241">
          <w:rPr>
            <w:rFonts w:ascii="Verdana" w:hAnsi="Verdana"/>
            <w:sz w:val="18"/>
            <w:szCs w:val="18"/>
          </w:rPr>
          <w:fldChar w:fldCharType="separate"/>
        </w:r>
        <w:r w:rsidR="00CE7339">
          <w:rPr>
            <w:rFonts w:ascii="Verdana" w:hAnsi="Verdana"/>
            <w:noProof/>
            <w:sz w:val="18"/>
            <w:szCs w:val="18"/>
          </w:rPr>
          <w:t>18</w:t>
        </w:r>
        <w:r w:rsidRPr="00774241">
          <w:rPr>
            <w:rFonts w:ascii="Verdana" w:hAnsi="Verdana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B3E2D" w14:textId="77777777" w:rsidR="00A16340" w:rsidRPr="00D51757" w:rsidRDefault="00A16340" w:rsidP="00A16340">
    <w:pPr>
      <w:pStyle w:val="Stopka"/>
      <w:jc w:val="both"/>
    </w:pPr>
    <w:r>
      <w:rPr>
        <w:noProof/>
      </w:rPr>
      <w:t xml:space="preserve">                  </w:t>
    </w:r>
    <w:r w:rsidRPr="00AB2665">
      <w:rPr>
        <w:noProof/>
      </w:rPr>
      <w:drawing>
        <wp:inline distT="0" distB="0" distL="0" distR="0" wp14:anchorId="393D47B3" wp14:editId="7EF46189">
          <wp:extent cx="1323975" cy="571500"/>
          <wp:effectExtent l="0" t="0" r="0" b="0"/>
          <wp:docPr id="1589668030" name="Obraz 4" descr="Obraz zawierający Czcionka, Grafika, projekt graficzn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</w:t>
    </w:r>
    <w:r w:rsidRPr="00AB2665">
      <w:rPr>
        <w:noProof/>
      </w:rPr>
      <w:drawing>
        <wp:inline distT="0" distB="0" distL="0" distR="0" wp14:anchorId="004EB7DD" wp14:editId="66F04CC2">
          <wp:extent cx="1733550" cy="533400"/>
          <wp:effectExtent l="0" t="0" r="0" b="0"/>
          <wp:docPr id="98936588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</w:t>
    </w:r>
  </w:p>
  <w:p w14:paraId="26B1B0BF" w14:textId="4F293F39" w:rsidR="004613D9" w:rsidRPr="001E4CD2" w:rsidRDefault="004613D9" w:rsidP="00774241">
    <w:pPr>
      <w:tabs>
        <w:tab w:val="center" w:pos="2848"/>
      </w:tabs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77B68" w14:textId="77777777" w:rsidR="00B95329" w:rsidRDefault="00B95329" w:rsidP="00B917FA">
      <w:pPr>
        <w:spacing w:after="0" w:line="240" w:lineRule="auto"/>
      </w:pPr>
      <w:r>
        <w:separator/>
      </w:r>
    </w:p>
  </w:footnote>
  <w:footnote w:type="continuationSeparator" w:id="0">
    <w:p w14:paraId="658AE37C" w14:textId="77777777" w:rsidR="00B95329" w:rsidRDefault="00B95329" w:rsidP="00B9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C73B" w14:textId="07E88232" w:rsidR="004613D9" w:rsidRPr="00AB0A2E" w:rsidRDefault="004613D9" w:rsidP="00774241">
    <w:pPr>
      <w:spacing w:after="0" w:line="240" w:lineRule="auto"/>
      <w:jc w:val="center"/>
      <w:rPr>
        <w:rFonts w:ascii="Verdana" w:hAnsi="Verdana"/>
        <w:b/>
        <w:sz w:val="16"/>
        <w:szCs w:val="16"/>
      </w:rPr>
    </w:pPr>
    <w:r w:rsidRPr="00AB0A2E">
      <w:rPr>
        <w:rFonts w:ascii="Verdana" w:hAnsi="Verdana"/>
        <w:b/>
        <w:sz w:val="16"/>
        <w:szCs w:val="16"/>
      </w:rPr>
      <w:t>Sp</w:t>
    </w:r>
    <w:r>
      <w:rPr>
        <w:rFonts w:ascii="Verdana" w:hAnsi="Verdana"/>
        <w:b/>
        <w:sz w:val="16"/>
        <w:szCs w:val="16"/>
      </w:rPr>
      <w:t>ecyfikacja Warunków Zamówienia:</w:t>
    </w:r>
  </w:p>
  <w:p w14:paraId="6BB6173F" w14:textId="4A8E971C" w:rsidR="004613D9" w:rsidRDefault="00CD3ED8" w:rsidP="00774241">
    <w:pPr>
      <w:pBdr>
        <w:bottom w:val="single" w:sz="6" w:space="0" w:color="auto"/>
      </w:pBdr>
      <w:suppressAutoHyphens/>
      <w:spacing w:after="120" w:line="240" w:lineRule="auto"/>
      <w:jc w:val="center"/>
      <w:rPr>
        <w:rFonts w:ascii="Verdana" w:hAnsi="Verdana" w:cs="Arial"/>
        <w:bCs/>
        <w:i/>
        <w:sz w:val="24"/>
        <w:szCs w:val="24"/>
        <w:vertAlign w:val="subscript"/>
      </w:rPr>
    </w:pPr>
    <w:bookmarkStart w:id="1" w:name="_Hlk210224838"/>
    <w:r w:rsidRPr="00CD3ED8">
      <w:rPr>
        <w:rFonts w:ascii="Verdana" w:hAnsi="Verdana" w:cs="Arial"/>
        <w:bCs/>
        <w:i/>
        <w:sz w:val="24"/>
        <w:szCs w:val="24"/>
        <w:vertAlign w:val="subscript"/>
      </w:rPr>
      <w:t>Budowa przedszkola z oddziałem żłobkowym przy ul. Młodzieżowej</w:t>
    </w:r>
    <w:bookmarkEnd w:id="1"/>
  </w:p>
  <w:p w14:paraId="43A6AC9F" w14:textId="5DA647E7" w:rsidR="004613D9" w:rsidRPr="00A900F2" w:rsidRDefault="004613D9" w:rsidP="00774241">
    <w:pPr>
      <w:pBdr>
        <w:bottom w:val="single" w:sz="6" w:space="0" w:color="auto"/>
      </w:pBdr>
      <w:suppressAutoHyphens/>
      <w:spacing w:after="0" w:line="240" w:lineRule="auto"/>
      <w:jc w:val="center"/>
      <w:rPr>
        <w:rFonts w:ascii="Verdana" w:hAnsi="Verdana"/>
        <w:bCs/>
        <w:iCs/>
        <w:sz w:val="24"/>
        <w:szCs w:val="24"/>
        <w:vertAlign w:val="subscript"/>
      </w:rPr>
    </w:pPr>
    <w:r w:rsidRPr="00AB0A2E">
      <w:rPr>
        <w:rFonts w:ascii="Verdana" w:hAnsi="Verdana"/>
        <w:bCs/>
        <w:iCs/>
        <w:sz w:val="16"/>
        <w:szCs w:val="16"/>
      </w:rPr>
      <w:t>oznaczenie sprawy:</w:t>
    </w:r>
    <w:r w:rsidRPr="00AB0A2E">
      <w:rPr>
        <w:rFonts w:ascii="Verdana" w:hAnsi="Verdana"/>
        <w:b/>
        <w:bCs/>
        <w:iCs/>
        <w:sz w:val="16"/>
        <w:szCs w:val="16"/>
      </w:rPr>
      <w:t xml:space="preserve"> WPI.271.1.</w:t>
    </w:r>
    <w:r w:rsidR="00CD3ED8" w:rsidRPr="00A917FB">
      <w:rPr>
        <w:rFonts w:ascii="Verdana" w:hAnsi="Verdana"/>
        <w:b/>
        <w:bCs/>
        <w:iCs/>
        <w:sz w:val="16"/>
        <w:szCs w:val="16"/>
      </w:rPr>
      <w:t>3</w:t>
    </w:r>
    <w:r w:rsidR="00A917FB">
      <w:rPr>
        <w:rFonts w:ascii="Verdana" w:hAnsi="Verdana"/>
        <w:b/>
        <w:bCs/>
        <w:iCs/>
        <w:sz w:val="16"/>
        <w:szCs w:val="16"/>
      </w:rPr>
      <w:t>8</w:t>
    </w:r>
    <w:r w:rsidRPr="00AB0A2E">
      <w:rPr>
        <w:rFonts w:ascii="Verdana" w:hAnsi="Verdana"/>
        <w:b/>
        <w:bCs/>
        <w:iCs/>
        <w:sz w:val="16"/>
        <w:szCs w:val="16"/>
      </w:rPr>
      <w:t>.202</w:t>
    </w:r>
    <w:r w:rsidR="004E0482">
      <w:rPr>
        <w:rFonts w:ascii="Verdana" w:hAnsi="Verdana"/>
        <w:b/>
        <w:bCs/>
        <w:iCs/>
        <w:sz w:val="16"/>
        <w:szCs w:val="16"/>
      </w:rPr>
      <w:t>5</w:t>
    </w:r>
  </w:p>
  <w:p w14:paraId="6C39166B" w14:textId="77777777" w:rsidR="004613D9" w:rsidRPr="00017B2A" w:rsidRDefault="004613D9" w:rsidP="00017B2A">
    <w:pPr>
      <w:suppressAutoHyphens/>
      <w:spacing w:after="0" w:line="240" w:lineRule="auto"/>
      <w:jc w:val="center"/>
      <w:rPr>
        <w:rFonts w:ascii="Georgia" w:hAnsi="Georgia"/>
        <w:b/>
        <w:bCs/>
        <w:iCs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0F"/>
    <w:name w:val="WW8Num17"/>
    <w:lvl w:ilvl="0">
      <w:start w:val="1"/>
      <w:numFmt w:val="decimal"/>
      <w:lvlText w:val="%1."/>
      <w:lvlJc w:val="left"/>
      <w:pPr>
        <w:ind w:left="1080" w:hanging="360"/>
      </w:pPr>
    </w:lvl>
  </w:abstractNum>
  <w:abstractNum w:abstractNumId="2" w15:restartNumberingAfterBreak="0">
    <w:nsid w:val="00000003"/>
    <w:multiLevelType w:val="singleLevel"/>
    <w:tmpl w:val="1EFAA94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0"/>
        <w:szCs w:val="20"/>
      </w:rPr>
    </w:lvl>
  </w:abstractNum>
  <w:abstractNum w:abstractNumId="3" w15:restartNumberingAfterBreak="0">
    <w:nsid w:val="00000004"/>
    <w:multiLevelType w:val="singleLevel"/>
    <w:tmpl w:val="A5B24B84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F8B02B5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ABAED14E"/>
    <w:name w:val="WW8Num9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D5CEC734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A56E16B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1" w15:restartNumberingAfterBreak="0">
    <w:nsid w:val="0000000C"/>
    <w:multiLevelType w:val="multilevel"/>
    <w:tmpl w:val="312239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4150011"/>
    <w:name w:val="WW8Num172"/>
    <w:lvl w:ilvl="0">
      <w:start w:val="1"/>
      <w:numFmt w:val="decimal"/>
      <w:lvlText w:val="%1)"/>
      <w:lvlJc w:val="left"/>
      <w:pPr>
        <w:ind w:left="2880" w:hanging="360"/>
      </w:pPr>
      <w:rPr>
        <w:color w:val="auto"/>
      </w:rPr>
    </w:lvl>
  </w:abstractNum>
  <w:abstractNum w:abstractNumId="13" w15:restartNumberingAfterBreak="0">
    <w:nsid w:val="0000000E"/>
    <w:multiLevelType w:val="multilevel"/>
    <w:tmpl w:val="582CFE2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6" w15:restartNumberingAfterBreak="0">
    <w:nsid w:val="00000011"/>
    <w:multiLevelType w:val="singleLevel"/>
    <w:tmpl w:val="3A7C0988"/>
    <w:name w:val="WW8Num17"/>
    <w:lvl w:ilvl="0">
      <w:start w:val="10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</w:rPr>
    </w:lvl>
  </w:abstractNum>
  <w:abstractNum w:abstractNumId="17" w15:restartNumberingAfterBreak="0">
    <w:nsid w:val="00000012"/>
    <w:multiLevelType w:val="multilevel"/>
    <w:tmpl w:val="0616D3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0"/>
        </w:tabs>
        <w:ind w:left="1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multilevel"/>
    <w:tmpl w:val="B88674F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singleLevel"/>
    <w:tmpl w:val="130C3810"/>
    <w:name w:val="WW8Num19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0000001D"/>
    <w:multiLevelType w:val="singleLevel"/>
    <w:tmpl w:val="4A66B98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singleLevel"/>
    <w:tmpl w:val="ADECDCC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multi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30"/>
    <w:multiLevelType w:val="singleLevel"/>
    <w:tmpl w:val="0000003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Verdana" w:eastAsia="Calibri" w:hAnsi="Verdana" w:cs="Verdana"/>
        <w:bCs/>
        <w:sz w:val="20"/>
        <w:szCs w:val="20"/>
        <w:lang w:eastAsia="ar-SA"/>
      </w:rPr>
    </w:lvl>
  </w:abstractNum>
  <w:abstractNum w:abstractNumId="38" w15:restartNumberingAfterBreak="0">
    <w:nsid w:val="00000033"/>
    <w:multiLevelType w:val="singleLevel"/>
    <w:tmpl w:val="00000033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39" w15:restartNumberingAfterBreak="0">
    <w:nsid w:val="00000035"/>
    <w:multiLevelType w:val="singleLevel"/>
    <w:tmpl w:val="632CF06E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b w:val="0"/>
        <w:bCs/>
        <w:sz w:val="20"/>
        <w:szCs w:val="20"/>
        <w:lang w:eastAsia="ar-SA"/>
      </w:rPr>
    </w:lvl>
  </w:abstractNum>
  <w:abstractNum w:abstractNumId="40" w15:restartNumberingAfterBreak="0">
    <w:nsid w:val="0000003C"/>
    <w:multiLevelType w:val="singleLevel"/>
    <w:tmpl w:val="0000003C"/>
    <w:name w:val="WW8Num97"/>
    <w:lvl w:ilvl="0">
      <w:start w:val="1"/>
      <w:numFmt w:val="lowerLetter"/>
      <w:lvlText w:val="%1)"/>
      <w:lvlJc w:val="left"/>
      <w:pPr>
        <w:tabs>
          <w:tab w:val="num" w:pos="491"/>
        </w:tabs>
        <w:ind w:left="2062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41" w15:restartNumberingAfterBreak="0">
    <w:nsid w:val="0000003F"/>
    <w:multiLevelType w:val="singleLevel"/>
    <w:tmpl w:val="0000003F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 w:val="0"/>
        <w:i w:val="0"/>
        <w:color w:val="auto"/>
        <w:sz w:val="20"/>
        <w:szCs w:val="20"/>
      </w:rPr>
    </w:lvl>
  </w:abstractNum>
  <w:abstractNum w:abstractNumId="42" w15:restartNumberingAfterBreak="0">
    <w:nsid w:val="00000043"/>
    <w:multiLevelType w:val="singleLevel"/>
    <w:tmpl w:val="00000043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43" w15:restartNumberingAfterBreak="0">
    <w:nsid w:val="0000004E"/>
    <w:multiLevelType w:val="singleLevel"/>
    <w:tmpl w:val="0000004E"/>
    <w:name w:val="WW8Num11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44" w15:restartNumberingAfterBreak="0">
    <w:nsid w:val="0000004F"/>
    <w:multiLevelType w:val="singleLevel"/>
    <w:tmpl w:val="7B4CA122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/>
        <w:i/>
        <w:sz w:val="20"/>
        <w:szCs w:val="20"/>
      </w:rPr>
    </w:lvl>
  </w:abstractNum>
  <w:abstractNum w:abstractNumId="45" w15:restartNumberingAfterBreak="0">
    <w:nsid w:val="00000050"/>
    <w:multiLevelType w:val="singleLevel"/>
    <w:tmpl w:val="BC86DBD0"/>
    <w:name w:val="WW8Num122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cs="Verdana" w:hint="default"/>
        <w:b/>
        <w:bCs/>
        <w:iCs/>
        <w:sz w:val="20"/>
        <w:szCs w:val="20"/>
        <w:lang w:eastAsia="ar-SA"/>
      </w:rPr>
    </w:lvl>
  </w:abstractNum>
  <w:abstractNum w:abstractNumId="46" w15:restartNumberingAfterBreak="0">
    <w:nsid w:val="0000005E"/>
    <w:multiLevelType w:val="singleLevel"/>
    <w:tmpl w:val="000000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47" w15:restartNumberingAfterBreak="0">
    <w:nsid w:val="00000061"/>
    <w:multiLevelType w:val="multilevel"/>
    <w:tmpl w:val="DB1436C4"/>
    <w:name w:val="WW8Num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67"/>
    <w:multiLevelType w:val="singleLevel"/>
    <w:tmpl w:val="00000067"/>
    <w:name w:val="WW8Num155"/>
    <w:lvl w:ilvl="0">
      <w:start w:val="1"/>
      <w:numFmt w:val="decimal"/>
      <w:lvlText w:val="%1)"/>
      <w:lvlJc w:val="left"/>
      <w:pPr>
        <w:tabs>
          <w:tab w:val="num" w:pos="0"/>
        </w:tabs>
        <w:ind w:left="3763" w:hanging="360"/>
      </w:pPr>
      <w:rPr>
        <w:rFonts w:hint="default"/>
      </w:rPr>
    </w:lvl>
  </w:abstractNum>
  <w:abstractNum w:abstractNumId="49" w15:restartNumberingAfterBreak="0">
    <w:nsid w:val="00000068"/>
    <w:multiLevelType w:val="singleLevel"/>
    <w:tmpl w:val="147C482C"/>
    <w:name w:val="WW8Num156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  <w:szCs w:val="20"/>
      </w:rPr>
    </w:lvl>
  </w:abstractNum>
  <w:abstractNum w:abstractNumId="50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6D"/>
    <w:multiLevelType w:val="singleLevel"/>
    <w:tmpl w:val="0000006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52" w15:restartNumberingAfterBreak="0">
    <w:nsid w:val="0000006F"/>
    <w:multiLevelType w:val="multilevel"/>
    <w:tmpl w:val="C25A6E70"/>
    <w:name w:val="WW8Num16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Verdana" w:hAnsi="Verdana" w:cs="Verdana" w:hint="default"/>
        <w:b w:val="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78"/>
    <w:multiLevelType w:val="singleLevel"/>
    <w:tmpl w:val="0BA0538A"/>
    <w:name w:val="WW8Num18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  <w:lang w:eastAsia="ar-SA"/>
      </w:rPr>
    </w:lvl>
  </w:abstractNum>
  <w:abstractNum w:abstractNumId="54" w15:restartNumberingAfterBreak="0">
    <w:nsid w:val="0000007A"/>
    <w:multiLevelType w:val="singleLevel"/>
    <w:tmpl w:val="0000007A"/>
    <w:name w:val="WW8Num18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55" w15:restartNumberingAfterBreak="0">
    <w:nsid w:val="0000007C"/>
    <w:multiLevelType w:val="singleLevel"/>
    <w:tmpl w:val="9C26022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eastAsia="Calibri" w:hAnsi="Verdana" w:cs="Verdana" w:hint="default"/>
        <w:color w:val="auto"/>
        <w:sz w:val="20"/>
        <w:szCs w:val="20"/>
        <w:lang w:eastAsia="ar-SA"/>
      </w:rPr>
    </w:lvl>
  </w:abstractNum>
  <w:abstractNum w:abstractNumId="56" w15:restartNumberingAfterBreak="0">
    <w:nsid w:val="00000080"/>
    <w:multiLevelType w:val="singleLevel"/>
    <w:tmpl w:val="5BCE6B38"/>
    <w:name w:val="WW8Num19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</w:rPr>
    </w:lvl>
  </w:abstractNum>
  <w:abstractNum w:abstractNumId="57" w15:restartNumberingAfterBreak="0">
    <w:nsid w:val="00000083"/>
    <w:multiLevelType w:val="singleLevel"/>
    <w:tmpl w:val="00000083"/>
    <w:name w:val="WW8Num1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  <w:lang w:eastAsia="en-US"/>
      </w:rPr>
    </w:lvl>
  </w:abstractNum>
  <w:abstractNum w:abstractNumId="58" w15:restartNumberingAfterBreak="0">
    <w:nsid w:val="00000088"/>
    <w:multiLevelType w:val="singleLevel"/>
    <w:tmpl w:val="00000088"/>
    <w:name w:val="WW8Num20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Arial"/>
        <w:sz w:val="20"/>
        <w:szCs w:val="20"/>
      </w:rPr>
    </w:lvl>
  </w:abstractNum>
  <w:abstractNum w:abstractNumId="59" w15:restartNumberingAfterBreak="0">
    <w:nsid w:val="00000089"/>
    <w:multiLevelType w:val="singleLevel"/>
    <w:tmpl w:val="00000089"/>
    <w:name w:val="WW8Num20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60" w15:restartNumberingAfterBreak="0">
    <w:nsid w:val="0000008B"/>
    <w:multiLevelType w:val="singleLevel"/>
    <w:tmpl w:val="0000008B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1" w15:restartNumberingAfterBreak="0">
    <w:nsid w:val="0000008C"/>
    <w:multiLevelType w:val="singleLevel"/>
    <w:tmpl w:val="0000008C"/>
    <w:name w:val="WW8Num213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  <w:rPr>
        <w:rFonts w:ascii="Verdana" w:hAnsi="Verdana" w:cs="Verdana"/>
        <w:iCs/>
        <w:sz w:val="20"/>
        <w:szCs w:val="20"/>
      </w:rPr>
    </w:lvl>
  </w:abstractNum>
  <w:abstractNum w:abstractNumId="62" w15:restartNumberingAfterBreak="0">
    <w:nsid w:val="0000008D"/>
    <w:multiLevelType w:val="singleLevel"/>
    <w:tmpl w:val="0000008D"/>
    <w:name w:val="WW8Num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szCs w:val="20"/>
        <w:lang w:eastAsia="ar-SA"/>
      </w:rPr>
    </w:lvl>
  </w:abstractNum>
  <w:abstractNum w:abstractNumId="63" w15:restartNumberingAfterBreak="0">
    <w:nsid w:val="0000008F"/>
    <w:multiLevelType w:val="singleLevel"/>
    <w:tmpl w:val="0000008F"/>
    <w:name w:val="WW8Num21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Arial"/>
        <w:sz w:val="20"/>
        <w:szCs w:val="20"/>
      </w:rPr>
    </w:lvl>
  </w:abstractNum>
  <w:abstractNum w:abstractNumId="64" w15:restartNumberingAfterBreak="0">
    <w:nsid w:val="00000091"/>
    <w:multiLevelType w:val="singleLevel"/>
    <w:tmpl w:val="00000091"/>
    <w:name w:val="WW8Num219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65" w15:restartNumberingAfterBreak="0">
    <w:nsid w:val="00000092"/>
    <w:multiLevelType w:val="singleLevel"/>
    <w:tmpl w:val="00000092"/>
    <w:name w:val="WW8Num220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6" w15:restartNumberingAfterBreak="0">
    <w:nsid w:val="000000B5"/>
    <w:multiLevelType w:val="multilevel"/>
    <w:tmpl w:val="719A946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000000BD"/>
    <w:multiLevelType w:val="multilevel"/>
    <w:tmpl w:val="C3123B9A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sz w:val="20"/>
        <w:szCs w:val="20"/>
        <w:lang w:eastAsia="ar-SA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ascii="Verdana" w:hAnsi="Verdana" w:cs="Verdana" w:hint="default"/>
        <w:sz w:val="20"/>
        <w:szCs w:val="20"/>
        <w:lang w:eastAsia="ar-SA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  <w:lang w:eastAsia="ar-SA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ascii="Verdana" w:hAnsi="Verdana" w:cs="Verdana" w:hint="default"/>
        <w:sz w:val="20"/>
        <w:szCs w:val="2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Verdana" w:hAnsi="Verdana" w:cs="Verdana" w:hint="default"/>
        <w:sz w:val="20"/>
        <w:szCs w:val="2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Verdana" w:hAnsi="Verdana" w:cs="Verdana" w:hint="default"/>
        <w:sz w:val="20"/>
        <w:szCs w:val="2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8" w15:restartNumberingAfterBreak="0">
    <w:nsid w:val="000000BF"/>
    <w:multiLevelType w:val="multilevel"/>
    <w:tmpl w:val="000000BF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9" w15:restartNumberingAfterBreak="0">
    <w:nsid w:val="000000C0"/>
    <w:multiLevelType w:val="multilevel"/>
    <w:tmpl w:val="000000C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0" w15:restartNumberingAfterBreak="0">
    <w:nsid w:val="000000C1"/>
    <w:multiLevelType w:val="multilevel"/>
    <w:tmpl w:val="000000C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1" w15:restartNumberingAfterBreak="0">
    <w:nsid w:val="0042218A"/>
    <w:multiLevelType w:val="hybridMultilevel"/>
    <w:tmpl w:val="9EA833AC"/>
    <w:lvl w:ilvl="0" w:tplc="87F6726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12E684C"/>
    <w:multiLevelType w:val="hybridMultilevel"/>
    <w:tmpl w:val="17884056"/>
    <w:name w:val="WW8Num109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 w15:restartNumberingAfterBreak="0">
    <w:nsid w:val="02D015AB"/>
    <w:multiLevelType w:val="multilevel"/>
    <w:tmpl w:val="1C22BA4C"/>
    <w:name w:val="WW8Num1022222222252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05F52FF0"/>
    <w:multiLevelType w:val="hybridMultilevel"/>
    <w:tmpl w:val="7722B1C8"/>
    <w:name w:val="WW8Num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7200BD2"/>
    <w:multiLevelType w:val="multilevel"/>
    <w:tmpl w:val="FCD8A0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7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6" w15:restartNumberingAfterBreak="0">
    <w:nsid w:val="077F320E"/>
    <w:multiLevelType w:val="hybridMultilevel"/>
    <w:tmpl w:val="A5067580"/>
    <w:lvl w:ilvl="0" w:tplc="F1BC62D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E734358E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sz w:val="28"/>
      </w:rPr>
    </w:lvl>
    <w:lvl w:ilvl="3" w:tplc="18A4BFFA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0804234C"/>
    <w:multiLevelType w:val="hybridMultilevel"/>
    <w:tmpl w:val="A3604A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08804ED4"/>
    <w:multiLevelType w:val="hybridMultilevel"/>
    <w:tmpl w:val="CFD0E41A"/>
    <w:name w:val="WW8Num323"/>
    <w:lvl w:ilvl="0" w:tplc="CB283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8AD038C"/>
    <w:multiLevelType w:val="hybridMultilevel"/>
    <w:tmpl w:val="81AC233A"/>
    <w:name w:val="WW8Num42"/>
    <w:lvl w:ilvl="0" w:tplc="0034421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8B35DAC"/>
    <w:multiLevelType w:val="multilevel"/>
    <w:tmpl w:val="534E4806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1" w15:restartNumberingAfterBreak="0">
    <w:nsid w:val="09F40D1A"/>
    <w:multiLevelType w:val="hybridMultilevel"/>
    <w:tmpl w:val="A75C0C0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0B2D6B80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0C5A7BE1"/>
    <w:multiLevelType w:val="hybridMultilevel"/>
    <w:tmpl w:val="86F6055E"/>
    <w:name w:val="WW8Num3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DA82B37"/>
    <w:multiLevelType w:val="hybridMultilevel"/>
    <w:tmpl w:val="03D8DDB4"/>
    <w:name w:val="WW8Num52"/>
    <w:lvl w:ilvl="0" w:tplc="78523F8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0E7C5295"/>
    <w:multiLevelType w:val="multilevel"/>
    <w:tmpl w:val="558895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6" w15:restartNumberingAfterBreak="0">
    <w:nsid w:val="14135ACA"/>
    <w:multiLevelType w:val="hybridMultilevel"/>
    <w:tmpl w:val="C324BECA"/>
    <w:lvl w:ilvl="0" w:tplc="B4D840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45C52BD"/>
    <w:multiLevelType w:val="hybridMultilevel"/>
    <w:tmpl w:val="31BA240C"/>
    <w:lvl w:ilvl="0" w:tplc="4386EC36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4801498"/>
    <w:multiLevelType w:val="hybridMultilevel"/>
    <w:tmpl w:val="9746D854"/>
    <w:name w:val="WW8Num1442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14A11F72"/>
    <w:multiLevelType w:val="hybridMultilevel"/>
    <w:tmpl w:val="63F8C128"/>
    <w:name w:val="WW8Num29223222222222222222222222222222222222222222222222222"/>
    <w:lvl w:ilvl="0" w:tplc="B2D2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55166D1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15632048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2" w15:restartNumberingAfterBreak="0">
    <w:nsid w:val="1591141D"/>
    <w:multiLevelType w:val="hybridMultilevel"/>
    <w:tmpl w:val="C6FAEC98"/>
    <w:name w:val="WW8Num29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17AF5C61"/>
    <w:multiLevelType w:val="hybridMultilevel"/>
    <w:tmpl w:val="712E74B6"/>
    <w:name w:val="WW8Num2922322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81D42C6"/>
    <w:multiLevelType w:val="hybridMultilevel"/>
    <w:tmpl w:val="F4980334"/>
    <w:name w:val="WW8Num29223222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9A57B82"/>
    <w:multiLevelType w:val="hybridMultilevel"/>
    <w:tmpl w:val="16287490"/>
    <w:name w:val="WW8Num2922322222222222222222222222222222"/>
    <w:lvl w:ilvl="0" w:tplc="0000000E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6" w15:restartNumberingAfterBreak="0">
    <w:nsid w:val="1A7371F4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97" w15:restartNumberingAfterBreak="0">
    <w:nsid w:val="1AD813D2"/>
    <w:multiLevelType w:val="hybridMultilevel"/>
    <w:tmpl w:val="276224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BEF5202"/>
    <w:multiLevelType w:val="hybridMultilevel"/>
    <w:tmpl w:val="FF5060D0"/>
    <w:lvl w:ilvl="0" w:tplc="5038FF5C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C09467F"/>
    <w:multiLevelType w:val="multilevel"/>
    <w:tmpl w:val="726AB8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1C151692"/>
    <w:multiLevelType w:val="hybridMultilevel"/>
    <w:tmpl w:val="3B269F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1D8234F5"/>
    <w:multiLevelType w:val="hybridMultilevel"/>
    <w:tmpl w:val="A00A1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EDF0E97"/>
    <w:multiLevelType w:val="hybridMultilevel"/>
    <w:tmpl w:val="BA444836"/>
    <w:name w:val="WW8Num2932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3" w15:restartNumberingAfterBreak="0">
    <w:nsid w:val="1F8C6CE3"/>
    <w:multiLevelType w:val="hybridMultilevel"/>
    <w:tmpl w:val="062296CA"/>
    <w:name w:val="WW8Num29223222222222222222222"/>
    <w:lvl w:ilvl="0" w:tplc="B1A2301C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4" w15:restartNumberingAfterBreak="0">
    <w:nsid w:val="1FFF300E"/>
    <w:multiLevelType w:val="hybridMultilevel"/>
    <w:tmpl w:val="8DA0C78C"/>
    <w:name w:val="WW8Num292222"/>
    <w:lvl w:ilvl="0" w:tplc="F224DE2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11C69EA"/>
    <w:multiLevelType w:val="multilevel"/>
    <w:tmpl w:val="6B4CABAA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6" w15:restartNumberingAfterBreak="0">
    <w:nsid w:val="2123740D"/>
    <w:multiLevelType w:val="hybridMultilevel"/>
    <w:tmpl w:val="C510A08A"/>
    <w:name w:val="WW8Num3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 w15:restartNumberingAfterBreak="0">
    <w:nsid w:val="2325749F"/>
    <w:multiLevelType w:val="hybridMultilevel"/>
    <w:tmpl w:val="B34A9C2A"/>
    <w:lvl w:ilvl="0" w:tplc="756A04B8">
      <w:start w:val="1"/>
      <w:numFmt w:val="decimal"/>
      <w:lvlText w:val="%1)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23EF4BB9"/>
    <w:multiLevelType w:val="hybridMultilevel"/>
    <w:tmpl w:val="9A8A2436"/>
    <w:lvl w:ilvl="0" w:tplc="AA145D1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24BA1FB7"/>
    <w:multiLevelType w:val="hybridMultilevel"/>
    <w:tmpl w:val="8DAA4E66"/>
    <w:name w:val="WW8Num18232"/>
    <w:lvl w:ilvl="0" w:tplc="046C0C3C">
      <w:start w:val="1"/>
      <w:numFmt w:val="lowerLetter"/>
      <w:lvlText w:val="%1)"/>
      <w:lvlJc w:val="left"/>
      <w:pPr>
        <w:ind w:left="17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0" w15:restartNumberingAfterBreak="0">
    <w:nsid w:val="24D076A8"/>
    <w:multiLevelType w:val="hybridMultilevel"/>
    <w:tmpl w:val="CB3C4CF2"/>
    <w:name w:val="WW8Num29322"/>
    <w:lvl w:ilvl="0" w:tplc="BA980662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57F44C4"/>
    <w:multiLevelType w:val="hybridMultilevel"/>
    <w:tmpl w:val="2D50E304"/>
    <w:lvl w:ilvl="0" w:tplc="B51EB80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26F70674"/>
    <w:multiLevelType w:val="hybridMultilevel"/>
    <w:tmpl w:val="7AF0B21A"/>
    <w:lvl w:ilvl="0" w:tplc="1FAA0CB8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7023954"/>
    <w:multiLevelType w:val="hybridMultilevel"/>
    <w:tmpl w:val="DE1A1580"/>
    <w:lvl w:ilvl="0" w:tplc="F716BC9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B83695C4">
      <w:start w:val="6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0"/>
        <w:szCs w:val="20"/>
      </w:rPr>
    </w:lvl>
    <w:lvl w:ilvl="2" w:tplc="4DBC9A4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271C252E"/>
    <w:multiLevelType w:val="hybridMultilevel"/>
    <w:tmpl w:val="25429D06"/>
    <w:name w:val="WW8Num37"/>
    <w:lvl w:ilvl="0" w:tplc="F0126F9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85D3C2F"/>
    <w:multiLevelType w:val="hybridMultilevel"/>
    <w:tmpl w:val="38E2B30C"/>
    <w:lvl w:ilvl="0" w:tplc="BC86DBD0">
      <w:start w:val="1"/>
      <w:numFmt w:val="bullet"/>
      <w:lvlText w:val=""/>
      <w:lvlJc w:val="left"/>
      <w:pPr>
        <w:ind w:left="1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116" w15:restartNumberingAfterBreak="0">
    <w:nsid w:val="2AB7716D"/>
    <w:multiLevelType w:val="hybridMultilevel"/>
    <w:tmpl w:val="561831A8"/>
    <w:name w:val="WW8Num2922322222222222222222222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C992477"/>
    <w:multiLevelType w:val="hybridMultilevel"/>
    <w:tmpl w:val="DC485068"/>
    <w:name w:val="WW8Num1823"/>
    <w:lvl w:ilvl="0" w:tplc="3B8A90C2">
      <w:start w:val="1"/>
      <w:numFmt w:val="lowerLetter"/>
      <w:lvlText w:val="%1)"/>
      <w:lvlJc w:val="left"/>
      <w:pPr>
        <w:ind w:left="174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8" w15:restartNumberingAfterBreak="0">
    <w:nsid w:val="2D4C03AF"/>
    <w:multiLevelType w:val="multilevel"/>
    <w:tmpl w:val="ED78976A"/>
    <w:name w:val="WW8Num1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9" w15:restartNumberingAfterBreak="0">
    <w:nsid w:val="2D7D54A0"/>
    <w:multiLevelType w:val="hybridMultilevel"/>
    <w:tmpl w:val="38A80F36"/>
    <w:lvl w:ilvl="0" w:tplc="F1F87A9A">
      <w:start w:val="1"/>
      <w:numFmt w:val="decimal"/>
      <w:lvlText w:val="%1)"/>
      <w:lvlJc w:val="left"/>
      <w:pPr>
        <w:ind w:left="1959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679" w:hanging="360"/>
      </w:pPr>
    </w:lvl>
    <w:lvl w:ilvl="2" w:tplc="0415001B" w:tentative="1">
      <w:start w:val="1"/>
      <w:numFmt w:val="lowerRoman"/>
      <w:lvlText w:val="%3."/>
      <w:lvlJc w:val="right"/>
      <w:pPr>
        <w:ind w:left="3399" w:hanging="180"/>
      </w:pPr>
    </w:lvl>
    <w:lvl w:ilvl="3" w:tplc="0415000F" w:tentative="1">
      <w:start w:val="1"/>
      <w:numFmt w:val="decimal"/>
      <w:lvlText w:val="%4."/>
      <w:lvlJc w:val="left"/>
      <w:pPr>
        <w:ind w:left="4119" w:hanging="360"/>
      </w:pPr>
    </w:lvl>
    <w:lvl w:ilvl="4" w:tplc="04150019" w:tentative="1">
      <w:start w:val="1"/>
      <w:numFmt w:val="lowerLetter"/>
      <w:lvlText w:val="%5."/>
      <w:lvlJc w:val="left"/>
      <w:pPr>
        <w:ind w:left="4839" w:hanging="360"/>
      </w:pPr>
    </w:lvl>
    <w:lvl w:ilvl="5" w:tplc="0415001B" w:tentative="1">
      <w:start w:val="1"/>
      <w:numFmt w:val="lowerRoman"/>
      <w:lvlText w:val="%6."/>
      <w:lvlJc w:val="right"/>
      <w:pPr>
        <w:ind w:left="5559" w:hanging="180"/>
      </w:pPr>
    </w:lvl>
    <w:lvl w:ilvl="6" w:tplc="0415000F" w:tentative="1">
      <w:start w:val="1"/>
      <w:numFmt w:val="decimal"/>
      <w:lvlText w:val="%7."/>
      <w:lvlJc w:val="left"/>
      <w:pPr>
        <w:ind w:left="6279" w:hanging="360"/>
      </w:pPr>
    </w:lvl>
    <w:lvl w:ilvl="7" w:tplc="04150019" w:tentative="1">
      <w:start w:val="1"/>
      <w:numFmt w:val="lowerLetter"/>
      <w:lvlText w:val="%8."/>
      <w:lvlJc w:val="left"/>
      <w:pPr>
        <w:ind w:left="6999" w:hanging="360"/>
      </w:pPr>
    </w:lvl>
    <w:lvl w:ilvl="8" w:tplc="0415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120" w15:restartNumberingAfterBreak="0">
    <w:nsid w:val="2ED72DDC"/>
    <w:multiLevelType w:val="hybridMultilevel"/>
    <w:tmpl w:val="C8E6A838"/>
    <w:name w:val="WW8Num292232222222222222222"/>
    <w:lvl w:ilvl="0" w:tplc="F44C90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18E5831"/>
    <w:multiLevelType w:val="multilevel"/>
    <w:tmpl w:val="2758DBD6"/>
    <w:name w:val="WW8Num10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2" w15:restartNumberingAfterBreak="0">
    <w:nsid w:val="32936582"/>
    <w:multiLevelType w:val="multilevel"/>
    <w:tmpl w:val="40DCC162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3" w15:restartNumberingAfterBreak="0">
    <w:nsid w:val="330A37B5"/>
    <w:multiLevelType w:val="hybridMultilevel"/>
    <w:tmpl w:val="98A0B9D0"/>
    <w:name w:val="WW8Num2922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4571D1E"/>
    <w:multiLevelType w:val="hybridMultilevel"/>
    <w:tmpl w:val="A8BE2A3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12B63764">
      <w:start w:val="1"/>
      <w:numFmt w:val="decimal"/>
      <w:lvlText w:val="%2)"/>
      <w:lvlJc w:val="left"/>
      <w:pPr>
        <w:ind w:left="2640" w:hanging="360"/>
      </w:pPr>
      <w:rPr>
        <w:rFonts w:cs="ArialMT" w:hint="default"/>
      </w:rPr>
    </w:lvl>
    <w:lvl w:ilvl="2" w:tplc="0AB064E2">
      <w:start w:val="1"/>
      <w:numFmt w:val="upperLetter"/>
      <w:lvlText w:val="%3."/>
      <w:lvlJc w:val="left"/>
      <w:pPr>
        <w:ind w:left="35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5" w15:restartNumberingAfterBreak="0">
    <w:nsid w:val="35302089"/>
    <w:multiLevelType w:val="hybridMultilevel"/>
    <w:tmpl w:val="A6A2FE2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362A2C99"/>
    <w:multiLevelType w:val="hybridMultilevel"/>
    <w:tmpl w:val="E0C688CC"/>
    <w:name w:val="WW8Num152"/>
    <w:lvl w:ilvl="0" w:tplc="9EC0C66A">
      <w:start w:val="1"/>
      <w:numFmt w:val="decimal"/>
      <w:lvlText w:val="%1)"/>
      <w:lvlJc w:val="left"/>
      <w:pPr>
        <w:ind w:left="1495" w:hanging="360"/>
      </w:pPr>
      <w:rPr>
        <w:rFonts w:ascii="Verdana" w:eastAsia="Times New Roman" w:hAnsi="Verdana" w:cs="Verdan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7" w15:restartNumberingAfterBreak="0">
    <w:nsid w:val="363D1125"/>
    <w:multiLevelType w:val="hybridMultilevel"/>
    <w:tmpl w:val="FD6A52FC"/>
    <w:name w:val="WW8Num29223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37294FA0"/>
    <w:multiLevelType w:val="hybridMultilevel"/>
    <w:tmpl w:val="FD0A24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9" w15:restartNumberingAfterBreak="0">
    <w:nsid w:val="37933C87"/>
    <w:multiLevelType w:val="multilevel"/>
    <w:tmpl w:val="EE28F8FE"/>
    <w:name w:val="WW8Num1022222222252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0" w15:restartNumberingAfterBreak="0">
    <w:nsid w:val="38F97747"/>
    <w:multiLevelType w:val="hybridMultilevel"/>
    <w:tmpl w:val="55F0410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1" w15:restartNumberingAfterBreak="0">
    <w:nsid w:val="3968026A"/>
    <w:multiLevelType w:val="hybridMultilevel"/>
    <w:tmpl w:val="88EAD948"/>
    <w:name w:val="WW8Num1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98A34A2"/>
    <w:multiLevelType w:val="hybridMultilevel"/>
    <w:tmpl w:val="494A04D4"/>
    <w:name w:val="WW8Num29223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9E42FAD"/>
    <w:multiLevelType w:val="hybridMultilevel"/>
    <w:tmpl w:val="637AB17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4" w15:restartNumberingAfterBreak="0">
    <w:nsid w:val="3A0C13AE"/>
    <w:multiLevelType w:val="hybridMultilevel"/>
    <w:tmpl w:val="642C5B6E"/>
    <w:name w:val="WW8Num43"/>
    <w:lvl w:ilvl="0" w:tplc="C562B8C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A56454B"/>
    <w:multiLevelType w:val="multilevel"/>
    <w:tmpl w:val="6C907210"/>
    <w:name w:val="WW8Num16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6" w15:restartNumberingAfterBreak="0">
    <w:nsid w:val="3A78405F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7" w15:restartNumberingAfterBreak="0">
    <w:nsid w:val="3AB56416"/>
    <w:multiLevelType w:val="hybridMultilevel"/>
    <w:tmpl w:val="CFC2E63E"/>
    <w:name w:val="WW8Num292232222222222222222222222222222222222222222222222"/>
    <w:lvl w:ilvl="0" w:tplc="BFAE1EBE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8" w15:restartNumberingAfterBreak="0">
    <w:nsid w:val="3B0F6F07"/>
    <w:multiLevelType w:val="hybridMultilevel"/>
    <w:tmpl w:val="7C9A8098"/>
    <w:name w:val="WW8Num610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3C4C6EDC"/>
    <w:multiLevelType w:val="multilevel"/>
    <w:tmpl w:val="8938A09A"/>
    <w:name w:val="WW8Num9222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0" w15:restartNumberingAfterBreak="0">
    <w:nsid w:val="3E532F35"/>
    <w:multiLevelType w:val="hybridMultilevel"/>
    <w:tmpl w:val="05CCC7C0"/>
    <w:name w:val="WW8Num29223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EAA37CE"/>
    <w:multiLevelType w:val="hybridMultilevel"/>
    <w:tmpl w:val="AFFE2E5C"/>
    <w:name w:val="WW8Num1623"/>
    <w:lvl w:ilvl="0" w:tplc="7B4A6162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3EE805AF"/>
    <w:multiLevelType w:val="multilevel"/>
    <w:tmpl w:val="5B9ABE6E"/>
    <w:name w:val="WW8Num102222222225224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3" w15:restartNumberingAfterBreak="0">
    <w:nsid w:val="3EEA56B5"/>
    <w:multiLevelType w:val="hybridMultilevel"/>
    <w:tmpl w:val="4850A7D2"/>
    <w:lvl w:ilvl="0" w:tplc="3C4242BA">
      <w:start w:val="1"/>
      <w:numFmt w:val="decimal"/>
      <w:lvlText w:val="%1)"/>
      <w:lvlJc w:val="left"/>
      <w:pPr>
        <w:ind w:left="86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4" w15:restartNumberingAfterBreak="0">
    <w:nsid w:val="3FE73799"/>
    <w:multiLevelType w:val="multilevel"/>
    <w:tmpl w:val="E50CA224"/>
    <w:name w:val="WW8Num1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5" w15:restartNumberingAfterBreak="0">
    <w:nsid w:val="40791702"/>
    <w:multiLevelType w:val="hybridMultilevel"/>
    <w:tmpl w:val="A4BAF1B6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146" w15:restartNumberingAfterBreak="0">
    <w:nsid w:val="416632BE"/>
    <w:multiLevelType w:val="multilevel"/>
    <w:tmpl w:val="100031C4"/>
    <w:name w:val="WW8Num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7" w15:restartNumberingAfterBreak="0">
    <w:nsid w:val="434B5C6B"/>
    <w:multiLevelType w:val="multilevel"/>
    <w:tmpl w:val="1C22BA4C"/>
    <w:name w:val="WW8Num1022222222252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8" w15:restartNumberingAfterBreak="0">
    <w:nsid w:val="43DC18CD"/>
    <w:multiLevelType w:val="hybridMultilevel"/>
    <w:tmpl w:val="A38A7432"/>
    <w:name w:val="WW8Num262"/>
    <w:lvl w:ilvl="0" w:tplc="32F423B0">
      <w:start w:val="1"/>
      <w:numFmt w:val="lowerLetter"/>
      <w:lvlText w:val="%1."/>
      <w:lvlJc w:val="left"/>
      <w:pPr>
        <w:ind w:left="2061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9" w15:restartNumberingAfterBreak="0">
    <w:nsid w:val="44B774CA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44F06159"/>
    <w:multiLevelType w:val="hybridMultilevel"/>
    <w:tmpl w:val="32B48818"/>
    <w:name w:val="WW8Num2922322222222222222222222222222222222222222223"/>
    <w:lvl w:ilvl="0" w:tplc="2E782CEA">
      <w:start w:val="1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5EA5D46"/>
    <w:multiLevelType w:val="multilevel"/>
    <w:tmpl w:val="A748F2CA"/>
    <w:name w:val="WW8Num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3" w15:restartNumberingAfterBreak="0">
    <w:nsid w:val="47D2104D"/>
    <w:multiLevelType w:val="hybridMultilevel"/>
    <w:tmpl w:val="178CA784"/>
    <w:name w:val="WW8Num29223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8262015"/>
    <w:multiLevelType w:val="hybridMultilevel"/>
    <w:tmpl w:val="084EDA26"/>
    <w:name w:val="WW8Num2922322222222222222222222222222222222222222"/>
    <w:lvl w:ilvl="0" w:tplc="B1A2301C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5" w15:restartNumberingAfterBreak="0">
    <w:nsid w:val="48425DB9"/>
    <w:multiLevelType w:val="hybridMultilevel"/>
    <w:tmpl w:val="13F045BC"/>
    <w:lvl w:ilvl="0" w:tplc="B8A066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6" w15:restartNumberingAfterBreak="0">
    <w:nsid w:val="4948044E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A3A5D08"/>
    <w:multiLevelType w:val="hybridMultilevel"/>
    <w:tmpl w:val="A5E6D346"/>
    <w:lvl w:ilvl="0" w:tplc="00000045">
      <w:start w:val="1"/>
      <w:numFmt w:val="decimal"/>
      <w:lvlText w:val="2.%1)"/>
      <w:lvlJc w:val="left"/>
      <w:pPr>
        <w:ind w:left="1494" w:hanging="360"/>
      </w:pPr>
      <w:rPr>
        <w:rFonts w:ascii="Verdana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8" w15:restartNumberingAfterBreak="0">
    <w:nsid w:val="4A7E0CBD"/>
    <w:multiLevelType w:val="hybridMultilevel"/>
    <w:tmpl w:val="AF88947C"/>
    <w:name w:val="WW8Num1022222222252222"/>
    <w:lvl w:ilvl="0" w:tplc="69520EF6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4DB84826"/>
    <w:multiLevelType w:val="multilevel"/>
    <w:tmpl w:val="62143830"/>
    <w:lvl w:ilvl="0">
      <w:start w:val="2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0" w15:restartNumberingAfterBreak="0">
    <w:nsid w:val="4F0F2A2A"/>
    <w:multiLevelType w:val="hybridMultilevel"/>
    <w:tmpl w:val="A30225AC"/>
    <w:name w:val="WW8Num292232222222222222222222222222222222222222222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4F1928BD"/>
    <w:multiLevelType w:val="hybridMultilevel"/>
    <w:tmpl w:val="0BAAEA96"/>
    <w:name w:val="WW8Num29223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F3F767E"/>
    <w:multiLevelType w:val="hybridMultilevel"/>
    <w:tmpl w:val="C59CA870"/>
    <w:name w:val="WW8Num1622"/>
    <w:lvl w:ilvl="0" w:tplc="B69E43C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482E6C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0A17537"/>
    <w:multiLevelType w:val="hybridMultilevel"/>
    <w:tmpl w:val="DF487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0AC17F8"/>
    <w:multiLevelType w:val="hybridMultilevel"/>
    <w:tmpl w:val="72F6DFA8"/>
    <w:name w:val="WW8Num292232222222222222222222222222222222222222222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51491B84"/>
    <w:multiLevelType w:val="hybridMultilevel"/>
    <w:tmpl w:val="8E002972"/>
    <w:name w:val="WW8Num162"/>
    <w:lvl w:ilvl="0" w:tplc="F1DAD20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C3E0257E">
      <w:start w:val="1"/>
      <w:numFmt w:val="bullet"/>
      <w:lvlText w:val=""/>
      <w:lvlJc w:val="left"/>
      <w:pPr>
        <w:tabs>
          <w:tab w:val="num" w:pos="-1990"/>
        </w:tabs>
        <w:ind w:left="-1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270"/>
        </w:tabs>
        <w:ind w:left="-1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550"/>
        </w:tabs>
        <w:ind w:left="-5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0"/>
        </w:tabs>
        <w:ind w:left="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90"/>
        </w:tabs>
        <w:ind w:left="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610"/>
        </w:tabs>
        <w:ind w:left="1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330"/>
        </w:tabs>
        <w:ind w:left="2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050"/>
        </w:tabs>
        <w:ind w:left="3050" w:hanging="180"/>
      </w:pPr>
    </w:lvl>
  </w:abstractNum>
  <w:abstractNum w:abstractNumId="166" w15:restartNumberingAfterBreak="0">
    <w:nsid w:val="559753BD"/>
    <w:multiLevelType w:val="multilevel"/>
    <w:tmpl w:val="E0329B2E"/>
    <w:name w:val="WW8Num1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7" w15:restartNumberingAfterBreak="0">
    <w:nsid w:val="55D501D8"/>
    <w:multiLevelType w:val="hybridMultilevel"/>
    <w:tmpl w:val="C0F4D244"/>
    <w:name w:val="WW8Num29223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56386240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169" w15:restartNumberingAfterBreak="0">
    <w:nsid w:val="56F66A0B"/>
    <w:multiLevelType w:val="hybridMultilevel"/>
    <w:tmpl w:val="ED98A87E"/>
    <w:name w:val="WW8Num292232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57132E75"/>
    <w:multiLevelType w:val="hybridMultilevel"/>
    <w:tmpl w:val="F48EA70A"/>
    <w:name w:val="WW8Num292232222222222222222222222222222222222222222342"/>
    <w:lvl w:ilvl="0" w:tplc="BFAE1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7A22364"/>
    <w:multiLevelType w:val="hybridMultilevel"/>
    <w:tmpl w:val="F4BEC83E"/>
    <w:name w:val="WW8Num29223"/>
    <w:lvl w:ilvl="0" w:tplc="04150011">
      <w:start w:val="1"/>
      <w:numFmt w:val="decimal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72" w15:restartNumberingAfterBreak="0">
    <w:nsid w:val="57FD3C20"/>
    <w:multiLevelType w:val="hybridMultilevel"/>
    <w:tmpl w:val="991678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3" w15:restartNumberingAfterBreak="0">
    <w:nsid w:val="586A1E9C"/>
    <w:multiLevelType w:val="multilevel"/>
    <w:tmpl w:val="172C5802"/>
    <w:name w:val="WW8Num1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4" w15:restartNumberingAfterBreak="0">
    <w:nsid w:val="58C84165"/>
    <w:multiLevelType w:val="hybridMultilevel"/>
    <w:tmpl w:val="C5609D2A"/>
    <w:name w:val="WW8Num29223222222"/>
    <w:lvl w:ilvl="0" w:tplc="0BC831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DAE62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8EC0C49"/>
    <w:multiLevelType w:val="multilevel"/>
    <w:tmpl w:val="1C22BA4C"/>
    <w:name w:val="WW8Num10222222222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6" w15:restartNumberingAfterBreak="0">
    <w:nsid w:val="591C5FC2"/>
    <w:multiLevelType w:val="hybridMultilevel"/>
    <w:tmpl w:val="A54E0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59DB6505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8" w15:restartNumberingAfterBreak="0">
    <w:nsid w:val="5A6D45B0"/>
    <w:multiLevelType w:val="multilevel"/>
    <w:tmpl w:val="466C0CCE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9" w15:restartNumberingAfterBreak="0">
    <w:nsid w:val="5AB50FD6"/>
    <w:multiLevelType w:val="hybridMultilevel"/>
    <w:tmpl w:val="33CA4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BBB4E4C"/>
    <w:multiLevelType w:val="hybridMultilevel"/>
    <w:tmpl w:val="1A64EE1C"/>
    <w:lvl w:ilvl="0" w:tplc="54189412">
      <w:start w:val="1"/>
      <w:numFmt w:val="decimal"/>
      <w:lvlText w:val="%1)"/>
      <w:lvlJc w:val="left"/>
      <w:pPr>
        <w:ind w:left="1817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37" w:hanging="360"/>
      </w:pPr>
    </w:lvl>
    <w:lvl w:ilvl="2" w:tplc="0415001B" w:tentative="1">
      <w:start w:val="1"/>
      <w:numFmt w:val="lowerRoman"/>
      <w:lvlText w:val="%3."/>
      <w:lvlJc w:val="right"/>
      <w:pPr>
        <w:ind w:left="3257" w:hanging="180"/>
      </w:pPr>
    </w:lvl>
    <w:lvl w:ilvl="3" w:tplc="0415000F" w:tentative="1">
      <w:start w:val="1"/>
      <w:numFmt w:val="decimal"/>
      <w:lvlText w:val="%4."/>
      <w:lvlJc w:val="left"/>
      <w:pPr>
        <w:ind w:left="3977" w:hanging="360"/>
      </w:pPr>
    </w:lvl>
    <w:lvl w:ilvl="4" w:tplc="04150019" w:tentative="1">
      <w:start w:val="1"/>
      <w:numFmt w:val="lowerLetter"/>
      <w:lvlText w:val="%5."/>
      <w:lvlJc w:val="left"/>
      <w:pPr>
        <w:ind w:left="4697" w:hanging="360"/>
      </w:pPr>
    </w:lvl>
    <w:lvl w:ilvl="5" w:tplc="0415001B" w:tentative="1">
      <w:start w:val="1"/>
      <w:numFmt w:val="lowerRoman"/>
      <w:lvlText w:val="%6."/>
      <w:lvlJc w:val="right"/>
      <w:pPr>
        <w:ind w:left="5417" w:hanging="180"/>
      </w:pPr>
    </w:lvl>
    <w:lvl w:ilvl="6" w:tplc="0415000F" w:tentative="1">
      <w:start w:val="1"/>
      <w:numFmt w:val="decimal"/>
      <w:lvlText w:val="%7."/>
      <w:lvlJc w:val="left"/>
      <w:pPr>
        <w:ind w:left="6137" w:hanging="360"/>
      </w:pPr>
    </w:lvl>
    <w:lvl w:ilvl="7" w:tplc="04150019" w:tentative="1">
      <w:start w:val="1"/>
      <w:numFmt w:val="lowerLetter"/>
      <w:lvlText w:val="%8."/>
      <w:lvlJc w:val="left"/>
      <w:pPr>
        <w:ind w:left="6857" w:hanging="360"/>
      </w:pPr>
    </w:lvl>
    <w:lvl w:ilvl="8" w:tplc="0415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81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5C7672E4"/>
    <w:multiLevelType w:val="multilevel"/>
    <w:tmpl w:val="96B4DC36"/>
    <w:name w:val="WW8Num1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3" w15:restartNumberingAfterBreak="0">
    <w:nsid w:val="5CAC0058"/>
    <w:multiLevelType w:val="hybridMultilevel"/>
    <w:tmpl w:val="CFDA941E"/>
    <w:name w:val="WW8Num29223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 w15:restartNumberingAfterBreak="0">
    <w:nsid w:val="5CD34C73"/>
    <w:multiLevelType w:val="multilevel"/>
    <w:tmpl w:val="891A503C"/>
    <w:name w:val="WW8Num9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5" w15:restartNumberingAfterBreak="0">
    <w:nsid w:val="5CF02DDC"/>
    <w:multiLevelType w:val="multilevel"/>
    <w:tmpl w:val="9C8885FC"/>
    <w:name w:val="WW8Num1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6" w15:restartNumberingAfterBreak="0">
    <w:nsid w:val="5DAC4E9D"/>
    <w:multiLevelType w:val="hybridMultilevel"/>
    <w:tmpl w:val="1CE007F2"/>
    <w:name w:val="WW8Num292232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F312DAB"/>
    <w:multiLevelType w:val="hybridMultilevel"/>
    <w:tmpl w:val="2E64362A"/>
    <w:name w:val="WW8Num2922322222222222222222222"/>
    <w:lvl w:ilvl="0" w:tplc="A0B4C2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ED219F6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0597D78"/>
    <w:multiLevelType w:val="hybridMultilevel"/>
    <w:tmpl w:val="6212E6F2"/>
    <w:name w:val="WW8Num2922322222222222222222222222"/>
    <w:lvl w:ilvl="0" w:tplc="B1A2301C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9" w15:restartNumberingAfterBreak="0">
    <w:nsid w:val="609C106E"/>
    <w:multiLevelType w:val="multilevel"/>
    <w:tmpl w:val="B378B2EA"/>
    <w:name w:val="WW8Num1073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0" w15:restartNumberingAfterBreak="0">
    <w:nsid w:val="60F4335D"/>
    <w:multiLevelType w:val="hybridMultilevel"/>
    <w:tmpl w:val="8534C204"/>
    <w:name w:val="WW8Num292232222222222222222222222222222222222222222332"/>
    <w:lvl w:ilvl="0" w:tplc="2DFA4EF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17A4FBD"/>
    <w:multiLevelType w:val="multilevel"/>
    <w:tmpl w:val="B378B2EA"/>
    <w:name w:val="WW8Num10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2" w15:restartNumberingAfterBreak="0">
    <w:nsid w:val="62594D7A"/>
    <w:multiLevelType w:val="hybridMultilevel"/>
    <w:tmpl w:val="0E8A3AD4"/>
    <w:lvl w:ilvl="0" w:tplc="0DBC3A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2BF7F71"/>
    <w:multiLevelType w:val="hybridMultilevel"/>
    <w:tmpl w:val="D7289816"/>
    <w:name w:val="WW8Num1022222222252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2DB31AA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62E24E90"/>
    <w:multiLevelType w:val="hybridMultilevel"/>
    <w:tmpl w:val="78ACC00E"/>
    <w:name w:val="WW8Num29222"/>
    <w:lvl w:ilvl="0" w:tplc="7104046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4222BE9"/>
    <w:multiLevelType w:val="hybridMultilevel"/>
    <w:tmpl w:val="71CE4C3E"/>
    <w:name w:val="WW8Num1824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48A4AA7"/>
    <w:multiLevelType w:val="hybridMultilevel"/>
    <w:tmpl w:val="DC52B020"/>
    <w:name w:val="WW8Num29223222222222222222222222222222222222222222234"/>
    <w:lvl w:ilvl="0" w:tplc="2BB06BF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8" w15:restartNumberingAfterBreak="0">
    <w:nsid w:val="6519298D"/>
    <w:multiLevelType w:val="hybridMultilevel"/>
    <w:tmpl w:val="9892C950"/>
    <w:name w:val="WW8Num2102"/>
    <w:lvl w:ilvl="0" w:tplc="CECE3C6E">
      <w:start w:val="1"/>
      <w:numFmt w:val="decimal"/>
      <w:lvlText w:val="%1."/>
      <w:lvlJc w:val="left"/>
      <w:pPr>
        <w:ind w:left="1004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5761C5A"/>
    <w:multiLevelType w:val="hybridMultilevel"/>
    <w:tmpl w:val="9BA807B2"/>
    <w:name w:val="WW8Num1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5A24AF7"/>
    <w:multiLevelType w:val="multilevel"/>
    <w:tmpl w:val="445A9B4A"/>
    <w:name w:val="WW8Num1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1" w15:restartNumberingAfterBreak="0">
    <w:nsid w:val="65C323D2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02" w15:restartNumberingAfterBreak="0">
    <w:nsid w:val="6639759E"/>
    <w:multiLevelType w:val="hybridMultilevel"/>
    <w:tmpl w:val="FEF8F430"/>
    <w:name w:val="WW8Num212"/>
    <w:lvl w:ilvl="0" w:tplc="0000001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6B449A0"/>
    <w:multiLevelType w:val="hybridMultilevel"/>
    <w:tmpl w:val="61C415FC"/>
    <w:name w:val="WW8Num293"/>
    <w:lvl w:ilvl="0" w:tplc="D9AAF80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82C23D2"/>
    <w:multiLevelType w:val="multilevel"/>
    <w:tmpl w:val="72689AA4"/>
    <w:name w:val="WW8Num1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5" w15:restartNumberingAfterBreak="0">
    <w:nsid w:val="68333A7B"/>
    <w:multiLevelType w:val="hybridMultilevel"/>
    <w:tmpl w:val="8FBA6CF8"/>
    <w:name w:val="WW8Num6102"/>
    <w:lvl w:ilvl="0" w:tplc="0720C9D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9842838"/>
    <w:multiLevelType w:val="hybridMultilevel"/>
    <w:tmpl w:val="606A2E7C"/>
    <w:name w:val="WW8Num2922322222222222222222222222222222222222222223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7" w15:restartNumberingAfterBreak="0">
    <w:nsid w:val="699D7AF2"/>
    <w:multiLevelType w:val="hybridMultilevel"/>
    <w:tmpl w:val="B6EE3BAC"/>
    <w:name w:val="WW8Num172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8" w15:restartNumberingAfterBreak="0">
    <w:nsid w:val="6B2417B0"/>
    <w:multiLevelType w:val="multilevel"/>
    <w:tmpl w:val="EC005A16"/>
    <w:name w:val="WW8Num102222222225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9" w15:restartNumberingAfterBreak="0">
    <w:nsid w:val="6B6F5640"/>
    <w:multiLevelType w:val="multilevel"/>
    <w:tmpl w:val="E44259CA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9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0" w15:restartNumberingAfterBreak="0">
    <w:nsid w:val="6B8C15AF"/>
    <w:multiLevelType w:val="hybridMultilevel"/>
    <w:tmpl w:val="3BBAA758"/>
    <w:name w:val="WW8Num292232222222222222222222222"/>
    <w:lvl w:ilvl="0" w:tplc="B1A23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C652107"/>
    <w:multiLevelType w:val="hybridMultilevel"/>
    <w:tmpl w:val="9FC00BA2"/>
    <w:name w:val="WW8Num2922322222222222222222222222222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2" w15:restartNumberingAfterBreak="0">
    <w:nsid w:val="6E3714C6"/>
    <w:multiLevelType w:val="hybridMultilevel"/>
    <w:tmpl w:val="6C08F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E522083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14" w15:restartNumberingAfterBreak="0">
    <w:nsid w:val="6E945FFD"/>
    <w:multiLevelType w:val="singleLevel"/>
    <w:tmpl w:val="0000004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215" w15:restartNumberingAfterBreak="0">
    <w:nsid w:val="6EB44483"/>
    <w:multiLevelType w:val="hybridMultilevel"/>
    <w:tmpl w:val="E0AA60E6"/>
    <w:name w:val="WW8Num2922322222222222222222222222222222222222222222222222"/>
    <w:lvl w:ilvl="0" w:tplc="EE9EE4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62C54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F4462D8"/>
    <w:multiLevelType w:val="hybridMultilevel"/>
    <w:tmpl w:val="143A3CEA"/>
    <w:name w:val="WW8Num622"/>
    <w:lvl w:ilvl="0" w:tplc="3BB4BD50">
      <w:start w:val="1"/>
      <w:numFmt w:val="decimal"/>
      <w:lvlText w:val="%1)"/>
      <w:lvlJc w:val="left"/>
      <w:pPr>
        <w:ind w:left="1392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17" w15:restartNumberingAfterBreak="0">
    <w:nsid w:val="6FC6441E"/>
    <w:multiLevelType w:val="multilevel"/>
    <w:tmpl w:val="00000005"/>
    <w:name w:val="WW8Num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705B34D8"/>
    <w:multiLevelType w:val="multilevel"/>
    <w:tmpl w:val="FE4C6806"/>
    <w:name w:val="WW8Num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9" w15:restartNumberingAfterBreak="0">
    <w:nsid w:val="70F950BD"/>
    <w:multiLevelType w:val="multilevel"/>
    <w:tmpl w:val="0000000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 w15:restartNumberingAfterBreak="0">
    <w:nsid w:val="71406BFE"/>
    <w:multiLevelType w:val="multilevel"/>
    <w:tmpl w:val="16FAEFD2"/>
    <w:name w:val="WW8Num104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1" w15:restartNumberingAfterBreak="0">
    <w:nsid w:val="720B5D07"/>
    <w:multiLevelType w:val="multilevel"/>
    <w:tmpl w:val="E196DF9A"/>
    <w:name w:val="WW8Num1632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2" w15:restartNumberingAfterBreak="0">
    <w:nsid w:val="720D2B13"/>
    <w:multiLevelType w:val="hybridMultilevel"/>
    <w:tmpl w:val="5DBC6D6E"/>
    <w:name w:val="WW8Num10222222222322"/>
    <w:lvl w:ilvl="0" w:tplc="B276DC4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3" w15:restartNumberingAfterBreak="0">
    <w:nsid w:val="7226783A"/>
    <w:multiLevelType w:val="hybridMultilevel"/>
    <w:tmpl w:val="5A76B464"/>
    <w:name w:val="WW8Num292232222222222222222222222222222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4" w15:restartNumberingAfterBreak="0">
    <w:nsid w:val="72A74DC5"/>
    <w:multiLevelType w:val="hybridMultilevel"/>
    <w:tmpl w:val="6BCE3F8E"/>
    <w:name w:val="WW8Num2922322222222222222222222222222222222222222222222223"/>
    <w:lvl w:ilvl="0" w:tplc="12F8F28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74D90D04"/>
    <w:multiLevelType w:val="hybridMultilevel"/>
    <w:tmpl w:val="F0547D12"/>
    <w:name w:val="WW8Num10152"/>
    <w:lvl w:ilvl="0" w:tplc="4DBC9A42">
      <w:start w:val="1"/>
      <w:numFmt w:val="decimal"/>
      <w:lvlText w:val="%1."/>
      <w:lvlJc w:val="left"/>
      <w:pPr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6" w15:restartNumberingAfterBreak="0">
    <w:nsid w:val="757C634A"/>
    <w:multiLevelType w:val="hybridMultilevel"/>
    <w:tmpl w:val="BBE6D92A"/>
    <w:name w:val="WW8Num1822"/>
    <w:lvl w:ilvl="0" w:tplc="5A7A599A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65C0280"/>
    <w:multiLevelType w:val="hybridMultilevel"/>
    <w:tmpl w:val="4C3ABE26"/>
    <w:name w:val="WW8Num14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8" w15:restartNumberingAfterBreak="0">
    <w:nsid w:val="77902EC6"/>
    <w:multiLevelType w:val="multilevel"/>
    <w:tmpl w:val="52A28170"/>
    <w:lvl w:ilvl="0">
      <w:start w:val="2"/>
      <w:numFmt w:val="decimal"/>
      <w:lvlText w:val="%1."/>
      <w:lvlJc w:val="left"/>
      <w:pPr>
        <w:ind w:left="600" w:hanging="600"/>
      </w:pPr>
      <w:rPr>
        <w:rFonts w:cs="Verdana" w:hint="default"/>
      </w:rPr>
    </w:lvl>
    <w:lvl w:ilvl="1">
      <w:start w:val="4"/>
      <w:numFmt w:val="decimal"/>
      <w:lvlText w:val="%1.%2."/>
      <w:lvlJc w:val="left"/>
      <w:pPr>
        <w:ind w:left="1783" w:hanging="720"/>
      </w:pPr>
      <w:rPr>
        <w:rFonts w:cs="Verdana" w:hint="default"/>
      </w:rPr>
    </w:lvl>
    <w:lvl w:ilvl="2">
      <w:start w:val="1"/>
      <w:numFmt w:val="decimal"/>
      <w:lvlText w:val="%1.%2.%3)"/>
      <w:lvlJc w:val="left"/>
      <w:pPr>
        <w:ind w:left="3206" w:hanging="1080"/>
      </w:pPr>
      <w:rPr>
        <w:rFonts w:cs="Verdana" w:hint="default"/>
      </w:rPr>
    </w:lvl>
    <w:lvl w:ilvl="3">
      <w:start w:val="1"/>
      <w:numFmt w:val="decimal"/>
      <w:lvlText w:val="%1.%2.%3)%4."/>
      <w:lvlJc w:val="left"/>
      <w:pPr>
        <w:ind w:left="4269" w:hanging="1080"/>
      </w:pPr>
      <w:rPr>
        <w:rFonts w:cs="Verdana" w:hint="default"/>
      </w:rPr>
    </w:lvl>
    <w:lvl w:ilvl="4">
      <w:start w:val="1"/>
      <w:numFmt w:val="decimal"/>
      <w:lvlText w:val="%1.%2.%3)%4.%5."/>
      <w:lvlJc w:val="left"/>
      <w:pPr>
        <w:ind w:left="5692" w:hanging="1440"/>
      </w:pPr>
      <w:rPr>
        <w:rFonts w:cs="Verdana" w:hint="default"/>
      </w:rPr>
    </w:lvl>
    <w:lvl w:ilvl="5">
      <w:start w:val="1"/>
      <w:numFmt w:val="decimal"/>
      <w:lvlText w:val="%1.%2.%3)%4.%5.%6."/>
      <w:lvlJc w:val="left"/>
      <w:pPr>
        <w:ind w:left="6755" w:hanging="1440"/>
      </w:pPr>
      <w:rPr>
        <w:rFonts w:cs="Verdana" w:hint="default"/>
      </w:rPr>
    </w:lvl>
    <w:lvl w:ilvl="6">
      <w:start w:val="1"/>
      <w:numFmt w:val="decimal"/>
      <w:lvlText w:val="%1.%2.%3)%4.%5.%6.%7."/>
      <w:lvlJc w:val="left"/>
      <w:pPr>
        <w:ind w:left="8178" w:hanging="1800"/>
      </w:pPr>
      <w:rPr>
        <w:rFonts w:cs="Verdana" w:hint="default"/>
      </w:rPr>
    </w:lvl>
    <w:lvl w:ilvl="7">
      <w:start w:val="1"/>
      <w:numFmt w:val="decimal"/>
      <w:lvlText w:val="%1.%2.%3)%4.%5.%6.%7.%8."/>
      <w:lvlJc w:val="left"/>
      <w:pPr>
        <w:ind w:left="9601" w:hanging="2160"/>
      </w:pPr>
      <w:rPr>
        <w:rFonts w:cs="Verdana" w:hint="default"/>
      </w:rPr>
    </w:lvl>
    <w:lvl w:ilvl="8">
      <w:start w:val="1"/>
      <w:numFmt w:val="decimal"/>
      <w:lvlText w:val="%1.%2.%3)%4.%5.%6.%7.%8.%9."/>
      <w:lvlJc w:val="left"/>
      <w:pPr>
        <w:ind w:left="10664" w:hanging="2160"/>
      </w:pPr>
      <w:rPr>
        <w:rFonts w:cs="Verdana" w:hint="default"/>
      </w:rPr>
    </w:lvl>
  </w:abstractNum>
  <w:abstractNum w:abstractNumId="229" w15:restartNumberingAfterBreak="0">
    <w:nsid w:val="7A38781A"/>
    <w:multiLevelType w:val="hybridMultilevel"/>
    <w:tmpl w:val="F2928ABE"/>
    <w:name w:val="WW8Num92222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230" w15:restartNumberingAfterBreak="0">
    <w:nsid w:val="7BEB4706"/>
    <w:multiLevelType w:val="hybridMultilevel"/>
    <w:tmpl w:val="4CE2EBC4"/>
    <w:lvl w:ilvl="0" w:tplc="8174BE10">
      <w:start w:val="1"/>
      <w:numFmt w:val="decimal"/>
      <w:lvlText w:val="%1."/>
      <w:lvlJc w:val="left"/>
      <w:pPr>
        <w:ind w:left="96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86" w:hanging="360"/>
      </w:pPr>
    </w:lvl>
    <w:lvl w:ilvl="2" w:tplc="0415001B" w:tentative="1">
      <w:start w:val="1"/>
      <w:numFmt w:val="lowerRoman"/>
      <w:lvlText w:val="%3."/>
      <w:lvlJc w:val="right"/>
      <w:pPr>
        <w:ind w:left="2406" w:hanging="180"/>
      </w:pPr>
    </w:lvl>
    <w:lvl w:ilvl="3" w:tplc="0415000F" w:tentative="1">
      <w:start w:val="1"/>
      <w:numFmt w:val="decimal"/>
      <w:lvlText w:val="%4."/>
      <w:lvlJc w:val="left"/>
      <w:pPr>
        <w:ind w:left="3126" w:hanging="360"/>
      </w:pPr>
    </w:lvl>
    <w:lvl w:ilvl="4" w:tplc="04150019" w:tentative="1">
      <w:start w:val="1"/>
      <w:numFmt w:val="lowerLetter"/>
      <w:lvlText w:val="%5."/>
      <w:lvlJc w:val="left"/>
      <w:pPr>
        <w:ind w:left="3846" w:hanging="360"/>
      </w:pPr>
    </w:lvl>
    <w:lvl w:ilvl="5" w:tplc="0415001B" w:tentative="1">
      <w:start w:val="1"/>
      <w:numFmt w:val="lowerRoman"/>
      <w:lvlText w:val="%6."/>
      <w:lvlJc w:val="right"/>
      <w:pPr>
        <w:ind w:left="4566" w:hanging="180"/>
      </w:pPr>
    </w:lvl>
    <w:lvl w:ilvl="6" w:tplc="0415000F" w:tentative="1">
      <w:start w:val="1"/>
      <w:numFmt w:val="decimal"/>
      <w:lvlText w:val="%7."/>
      <w:lvlJc w:val="left"/>
      <w:pPr>
        <w:ind w:left="5286" w:hanging="360"/>
      </w:pPr>
    </w:lvl>
    <w:lvl w:ilvl="7" w:tplc="04150019" w:tentative="1">
      <w:start w:val="1"/>
      <w:numFmt w:val="lowerLetter"/>
      <w:lvlText w:val="%8."/>
      <w:lvlJc w:val="left"/>
      <w:pPr>
        <w:ind w:left="6006" w:hanging="360"/>
      </w:pPr>
    </w:lvl>
    <w:lvl w:ilvl="8" w:tplc="0415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31" w15:restartNumberingAfterBreak="0">
    <w:nsid w:val="7CDE2562"/>
    <w:multiLevelType w:val="hybridMultilevel"/>
    <w:tmpl w:val="B43ABBEC"/>
    <w:name w:val="WW8Num292232222222222222222222222222222222222222222222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2" w15:restartNumberingAfterBreak="0">
    <w:nsid w:val="7E1421BB"/>
    <w:multiLevelType w:val="hybridMultilevel"/>
    <w:tmpl w:val="702E1178"/>
    <w:name w:val="WW8Num292232222222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3" w15:restartNumberingAfterBreak="0">
    <w:nsid w:val="7E5A27BF"/>
    <w:multiLevelType w:val="hybridMultilevel"/>
    <w:tmpl w:val="2B7A2B98"/>
    <w:name w:val="WW8Num462"/>
    <w:lvl w:ilvl="0" w:tplc="9A206DD4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F6520B7"/>
    <w:multiLevelType w:val="hybridMultilevel"/>
    <w:tmpl w:val="A7EA2ACE"/>
    <w:name w:val="WW8Num1022"/>
    <w:lvl w:ilvl="0" w:tplc="14EE466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936275">
    <w:abstractNumId w:val="3"/>
  </w:num>
  <w:num w:numId="2" w16cid:durableId="2104719587">
    <w:abstractNumId w:val="13"/>
  </w:num>
  <w:num w:numId="3" w16cid:durableId="1591962226">
    <w:abstractNumId w:val="8"/>
  </w:num>
  <w:num w:numId="4" w16cid:durableId="1852407594">
    <w:abstractNumId w:val="27"/>
  </w:num>
  <w:num w:numId="5" w16cid:durableId="457189610">
    <w:abstractNumId w:val="39"/>
  </w:num>
  <w:num w:numId="6" w16cid:durableId="1328632450">
    <w:abstractNumId w:val="40"/>
  </w:num>
  <w:num w:numId="7" w16cid:durableId="1388070925">
    <w:abstractNumId w:val="42"/>
  </w:num>
  <w:num w:numId="8" w16cid:durableId="1374648344">
    <w:abstractNumId w:val="56"/>
  </w:num>
  <w:num w:numId="9" w16cid:durableId="2066830711">
    <w:abstractNumId w:val="119"/>
  </w:num>
  <w:num w:numId="10" w16cid:durableId="1654066265">
    <w:abstractNumId w:val="180"/>
  </w:num>
  <w:num w:numId="11" w16cid:durableId="1399744243">
    <w:abstractNumId w:val="11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4816027">
    <w:abstractNumId w:val="2"/>
  </w:num>
  <w:num w:numId="13" w16cid:durableId="1209798087">
    <w:abstractNumId w:val="54"/>
  </w:num>
  <w:num w:numId="14" w16cid:durableId="681660481">
    <w:abstractNumId w:val="62"/>
  </w:num>
  <w:num w:numId="15" w16cid:durableId="1184199549">
    <w:abstractNumId w:val="51"/>
  </w:num>
  <w:num w:numId="16" w16cid:durableId="1980569084">
    <w:abstractNumId w:val="55"/>
  </w:num>
  <w:num w:numId="17" w16cid:durableId="1855459027">
    <w:abstractNumId w:val="64"/>
  </w:num>
  <w:num w:numId="18" w16cid:durableId="163936251">
    <w:abstractNumId w:val="149"/>
  </w:num>
  <w:num w:numId="19" w16cid:durableId="1839538295">
    <w:abstractNumId w:val="21"/>
  </w:num>
  <w:num w:numId="20" w16cid:durableId="1287396301">
    <w:abstractNumId w:val="41"/>
  </w:num>
  <w:num w:numId="21" w16cid:durableId="1801609595">
    <w:abstractNumId w:val="58"/>
  </w:num>
  <w:num w:numId="22" w16cid:durableId="634868677">
    <w:abstractNumId w:val="63"/>
  </w:num>
  <w:num w:numId="23" w16cid:durableId="1983538517">
    <w:abstractNumId w:val="151"/>
  </w:num>
  <w:num w:numId="24" w16cid:durableId="1147934122">
    <w:abstractNumId w:val="99"/>
  </w:num>
  <w:num w:numId="25" w16cid:durableId="1639677139">
    <w:abstractNumId w:val="117"/>
  </w:num>
  <w:num w:numId="26" w16cid:durableId="316031423">
    <w:abstractNumId w:val="109"/>
  </w:num>
  <w:num w:numId="27" w16cid:durableId="853037796">
    <w:abstractNumId w:val="90"/>
  </w:num>
  <w:num w:numId="28" w16cid:durableId="681400426">
    <w:abstractNumId w:val="75"/>
  </w:num>
  <w:num w:numId="29" w16cid:durableId="1080640408">
    <w:abstractNumId w:val="85"/>
  </w:num>
  <w:num w:numId="30" w16cid:durableId="1928805446">
    <w:abstractNumId w:val="81"/>
  </w:num>
  <w:num w:numId="31" w16cid:durableId="1335113100">
    <w:abstractNumId w:val="98"/>
  </w:num>
  <w:num w:numId="32" w16cid:durableId="989210060">
    <w:abstractNumId w:val="214"/>
  </w:num>
  <w:num w:numId="33" w16cid:durableId="156577031">
    <w:abstractNumId w:val="52"/>
  </w:num>
  <w:num w:numId="34" w16cid:durableId="1975407842">
    <w:abstractNumId w:val="124"/>
  </w:num>
  <w:num w:numId="35" w16cid:durableId="1275136351">
    <w:abstractNumId w:val="47"/>
  </w:num>
  <w:num w:numId="36" w16cid:durableId="1238979131">
    <w:abstractNumId w:val="46"/>
  </w:num>
  <w:num w:numId="37" w16cid:durableId="963538094">
    <w:abstractNumId w:val="76"/>
  </w:num>
  <w:num w:numId="38" w16cid:durableId="1445929919">
    <w:abstractNumId w:val="1"/>
  </w:num>
  <w:num w:numId="39" w16cid:durableId="1196652326">
    <w:abstractNumId w:val="37"/>
  </w:num>
  <w:num w:numId="40" w16cid:durableId="1358383257">
    <w:abstractNumId w:val="111"/>
  </w:num>
  <w:num w:numId="41" w16cid:durableId="1406873959">
    <w:abstractNumId w:val="171"/>
  </w:num>
  <w:num w:numId="42" w16cid:durableId="479811254">
    <w:abstractNumId w:val="123"/>
  </w:num>
  <w:num w:numId="43" w16cid:durableId="1392997067">
    <w:abstractNumId w:val="183"/>
  </w:num>
  <w:num w:numId="44" w16cid:durableId="1476678750">
    <w:abstractNumId w:val="174"/>
  </w:num>
  <w:num w:numId="45" w16cid:durableId="1993174757">
    <w:abstractNumId w:val="127"/>
  </w:num>
  <w:num w:numId="46" w16cid:durableId="580261742">
    <w:abstractNumId w:val="186"/>
  </w:num>
  <w:num w:numId="47" w16cid:durableId="1992632627">
    <w:abstractNumId w:val="232"/>
  </w:num>
  <w:num w:numId="48" w16cid:durableId="332683824">
    <w:abstractNumId w:val="161"/>
  </w:num>
  <w:num w:numId="49" w16cid:durableId="7416834">
    <w:abstractNumId w:val="153"/>
  </w:num>
  <w:num w:numId="50" w16cid:durableId="1066604880">
    <w:abstractNumId w:val="140"/>
  </w:num>
  <w:num w:numId="51" w16cid:durableId="841119243">
    <w:abstractNumId w:val="120"/>
  </w:num>
  <w:num w:numId="52" w16cid:durableId="2057463911">
    <w:abstractNumId w:val="94"/>
  </w:num>
  <w:num w:numId="53" w16cid:durableId="1489597155">
    <w:abstractNumId w:val="103"/>
  </w:num>
  <w:num w:numId="54" w16cid:durableId="1546719330">
    <w:abstractNumId w:val="187"/>
  </w:num>
  <w:num w:numId="55" w16cid:durableId="529492001">
    <w:abstractNumId w:val="210"/>
  </w:num>
  <w:num w:numId="56" w16cid:durableId="450707966">
    <w:abstractNumId w:val="211"/>
  </w:num>
  <w:num w:numId="57" w16cid:durableId="2096585676">
    <w:abstractNumId w:val="95"/>
  </w:num>
  <w:num w:numId="58" w16cid:durableId="379592420">
    <w:abstractNumId w:val="116"/>
  </w:num>
  <w:num w:numId="59" w16cid:durableId="1931769630">
    <w:abstractNumId w:val="167"/>
  </w:num>
  <w:num w:numId="60" w16cid:durableId="1758625500">
    <w:abstractNumId w:val="169"/>
  </w:num>
  <w:num w:numId="61" w16cid:durableId="1033768190">
    <w:abstractNumId w:val="154"/>
  </w:num>
  <w:num w:numId="62" w16cid:durableId="1565605480">
    <w:abstractNumId w:val="223"/>
  </w:num>
  <w:num w:numId="63" w16cid:durableId="1651787655">
    <w:abstractNumId w:val="132"/>
  </w:num>
  <w:num w:numId="64" w16cid:durableId="1510951374">
    <w:abstractNumId w:val="164"/>
  </w:num>
  <w:num w:numId="65" w16cid:durableId="620841162">
    <w:abstractNumId w:val="93"/>
  </w:num>
  <w:num w:numId="66" w16cid:durableId="1376462175">
    <w:abstractNumId w:val="137"/>
  </w:num>
  <w:num w:numId="67" w16cid:durableId="192570994">
    <w:abstractNumId w:val="215"/>
  </w:num>
  <w:num w:numId="68" w16cid:durableId="1421097087">
    <w:abstractNumId w:val="89"/>
  </w:num>
  <w:num w:numId="69" w16cid:durableId="1954047189">
    <w:abstractNumId w:val="205"/>
  </w:num>
  <w:num w:numId="70" w16cid:durableId="167868403">
    <w:abstractNumId w:val="138"/>
  </w:num>
  <w:num w:numId="71" w16cid:durableId="921988834">
    <w:abstractNumId w:val="197"/>
  </w:num>
  <w:num w:numId="72" w16cid:durableId="1712999890">
    <w:abstractNumId w:val="170"/>
  </w:num>
  <w:num w:numId="73" w16cid:durableId="1418361204">
    <w:abstractNumId w:val="106"/>
  </w:num>
  <w:num w:numId="74" w16cid:durableId="1762943412">
    <w:abstractNumId w:val="83"/>
  </w:num>
  <w:num w:numId="75" w16cid:durableId="1184439917">
    <w:abstractNumId w:val="71"/>
  </w:num>
  <w:num w:numId="76" w16cid:durableId="548225116">
    <w:abstractNumId w:val="50"/>
  </w:num>
  <w:num w:numId="77" w16cid:durableId="1797215859">
    <w:abstractNumId w:val="57"/>
  </w:num>
  <w:num w:numId="78" w16cid:durableId="519977632">
    <w:abstractNumId w:val="59"/>
  </w:num>
  <w:num w:numId="79" w16cid:durableId="954870150">
    <w:abstractNumId w:val="60"/>
  </w:num>
  <w:num w:numId="80" w16cid:durableId="1627858864">
    <w:abstractNumId w:val="115"/>
  </w:num>
  <w:num w:numId="81" w16cid:durableId="915745408">
    <w:abstractNumId w:val="230"/>
  </w:num>
  <w:num w:numId="82" w16cid:durableId="1807046615">
    <w:abstractNumId w:val="216"/>
  </w:num>
  <w:num w:numId="83" w16cid:durableId="267811535">
    <w:abstractNumId w:val="198"/>
  </w:num>
  <w:num w:numId="84" w16cid:durableId="1650983594">
    <w:abstractNumId w:val="101"/>
  </w:num>
  <w:num w:numId="85" w16cid:durableId="1341085904">
    <w:abstractNumId w:val="157"/>
  </w:num>
  <w:num w:numId="86" w16cid:durableId="270089226">
    <w:abstractNumId w:val="163"/>
  </w:num>
  <w:num w:numId="87" w16cid:durableId="442268555">
    <w:abstractNumId w:val="145"/>
  </w:num>
  <w:num w:numId="88" w16cid:durableId="502277599">
    <w:abstractNumId w:val="229"/>
  </w:num>
  <w:num w:numId="89" w16cid:durableId="539126332">
    <w:abstractNumId w:val="28"/>
  </w:num>
  <w:num w:numId="90" w16cid:durableId="530261775">
    <w:abstractNumId w:val="16"/>
  </w:num>
  <w:num w:numId="91" w16cid:durableId="868495042">
    <w:abstractNumId w:val="159"/>
  </w:num>
  <w:num w:numId="92" w16cid:durableId="1141071030">
    <w:abstractNumId w:val="177"/>
  </w:num>
  <w:num w:numId="93" w16cid:durableId="768237718">
    <w:abstractNumId w:val="136"/>
  </w:num>
  <w:num w:numId="94" w16cid:durableId="679284607">
    <w:abstractNumId w:val="156"/>
  </w:num>
  <w:num w:numId="95" w16cid:durableId="1236281300">
    <w:abstractNumId w:val="168"/>
  </w:num>
  <w:num w:numId="96" w16cid:durableId="2015954137">
    <w:abstractNumId w:val="213"/>
  </w:num>
  <w:num w:numId="97" w16cid:durableId="994337759">
    <w:abstractNumId w:val="67"/>
  </w:num>
  <w:num w:numId="98" w16cid:durableId="1611231981">
    <w:abstractNumId w:val="68"/>
  </w:num>
  <w:num w:numId="99" w16cid:durableId="1019814485">
    <w:abstractNumId w:val="69"/>
  </w:num>
  <w:num w:numId="100" w16cid:durableId="401832602">
    <w:abstractNumId w:val="70"/>
  </w:num>
  <w:num w:numId="101" w16cid:durableId="1776055903">
    <w:abstractNumId w:val="192"/>
  </w:num>
  <w:num w:numId="102" w16cid:durableId="755368847">
    <w:abstractNumId w:val="105"/>
  </w:num>
  <w:num w:numId="103" w16cid:durableId="1318417287">
    <w:abstractNumId w:val="82"/>
  </w:num>
  <w:num w:numId="104" w16cid:durableId="97679010">
    <w:abstractNumId w:val="194"/>
  </w:num>
  <w:num w:numId="105" w16cid:durableId="1707750982">
    <w:abstractNumId w:val="91"/>
  </w:num>
  <w:num w:numId="106" w16cid:durableId="152376090">
    <w:abstractNumId w:val="96"/>
  </w:num>
  <w:num w:numId="107" w16cid:durableId="925769745">
    <w:abstractNumId w:val="201"/>
  </w:num>
  <w:num w:numId="108" w16cid:durableId="1155685853">
    <w:abstractNumId w:val="225"/>
  </w:num>
  <w:num w:numId="109" w16cid:durableId="876350801">
    <w:abstractNumId w:val="107"/>
  </w:num>
  <w:num w:numId="110" w16cid:durableId="1622296475">
    <w:abstractNumId w:val="87"/>
  </w:num>
  <w:num w:numId="111" w16cid:durableId="72776190">
    <w:abstractNumId w:val="112"/>
  </w:num>
  <w:num w:numId="112" w16cid:durableId="1295333540">
    <w:abstractNumId w:val="176"/>
  </w:num>
  <w:num w:numId="113" w16cid:durableId="2015181895">
    <w:abstractNumId w:val="212"/>
  </w:num>
  <w:num w:numId="114" w16cid:durableId="873808132">
    <w:abstractNumId w:val="80"/>
  </w:num>
  <w:num w:numId="115" w16cid:durableId="1566842468">
    <w:abstractNumId w:val="97"/>
  </w:num>
  <w:num w:numId="116" w16cid:durableId="627391325">
    <w:abstractNumId w:val="130"/>
  </w:num>
  <w:num w:numId="117" w16cid:durableId="1638608082">
    <w:abstractNumId w:val="155"/>
  </w:num>
  <w:num w:numId="118" w16cid:durableId="1408385680">
    <w:abstractNumId w:val="108"/>
  </w:num>
  <w:num w:numId="119" w16cid:durableId="2124498983">
    <w:abstractNumId w:val="133"/>
  </w:num>
  <w:num w:numId="120" w16cid:durableId="343824566">
    <w:abstractNumId w:val="143"/>
  </w:num>
  <w:num w:numId="121" w16cid:durableId="292178248">
    <w:abstractNumId w:val="86"/>
  </w:num>
  <w:num w:numId="122" w16cid:durableId="883523158">
    <w:abstractNumId w:val="77"/>
  </w:num>
  <w:num w:numId="123" w16cid:durableId="1309087699">
    <w:abstractNumId w:val="125"/>
  </w:num>
  <w:num w:numId="124" w16cid:durableId="1296443613">
    <w:abstractNumId w:val="228"/>
  </w:num>
  <w:num w:numId="125" w16cid:durableId="461387998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819880576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35950890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087339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468019462">
    <w:abstractNumId w:val="178"/>
    <w:lvlOverride w:ilvl="0"/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697704706">
    <w:abstractNumId w:val="6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FA"/>
    <w:rsid w:val="00000D02"/>
    <w:rsid w:val="000018D9"/>
    <w:rsid w:val="00001F0B"/>
    <w:rsid w:val="00002E5F"/>
    <w:rsid w:val="00002F4E"/>
    <w:rsid w:val="00003BE0"/>
    <w:rsid w:val="000042A4"/>
    <w:rsid w:val="000049A7"/>
    <w:rsid w:val="00004CFB"/>
    <w:rsid w:val="000050FD"/>
    <w:rsid w:val="0000621E"/>
    <w:rsid w:val="000069F1"/>
    <w:rsid w:val="00006C42"/>
    <w:rsid w:val="00007461"/>
    <w:rsid w:val="000074DF"/>
    <w:rsid w:val="000116D1"/>
    <w:rsid w:val="00011A0E"/>
    <w:rsid w:val="00011DAF"/>
    <w:rsid w:val="00011F08"/>
    <w:rsid w:val="000126DB"/>
    <w:rsid w:val="000132C5"/>
    <w:rsid w:val="00013CC2"/>
    <w:rsid w:val="00013EF5"/>
    <w:rsid w:val="000143DF"/>
    <w:rsid w:val="00014428"/>
    <w:rsid w:val="00014C0E"/>
    <w:rsid w:val="0001509B"/>
    <w:rsid w:val="00015BEF"/>
    <w:rsid w:val="00016AE0"/>
    <w:rsid w:val="00016C75"/>
    <w:rsid w:val="000176AB"/>
    <w:rsid w:val="0001779E"/>
    <w:rsid w:val="00017B2A"/>
    <w:rsid w:val="0002005D"/>
    <w:rsid w:val="00020E9A"/>
    <w:rsid w:val="0002104C"/>
    <w:rsid w:val="000211FB"/>
    <w:rsid w:val="00021233"/>
    <w:rsid w:val="000214D9"/>
    <w:rsid w:val="0002173D"/>
    <w:rsid w:val="000217B8"/>
    <w:rsid w:val="0002205B"/>
    <w:rsid w:val="00022389"/>
    <w:rsid w:val="0002268A"/>
    <w:rsid w:val="00022C6B"/>
    <w:rsid w:val="00022E5B"/>
    <w:rsid w:val="0002365B"/>
    <w:rsid w:val="00024D2A"/>
    <w:rsid w:val="0002565E"/>
    <w:rsid w:val="00026588"/>
    <w:rsid w:val="000269E4"/>
    <w:rsid w:val="00026D74"/>
    <w:rsid w:val="00027717"/>
    <w:rsid w:val="000278A6"/>
    <w:rsid w:val="0002793C"/>
    <w:rsid w:val="00027D7E"/>
    <w:rsid w:val="000307EA"/>
    <w:rsid w:val="000309B3"/>
    <w:rsid w:val="00030D13"/>
    <w:rsid w:val="00030ED7"/>
    <w:rsid w:val="00031056"/>
    <w:rsid w:val="000313F8"/>
    <w:rsid w:val="00031656"/>
    <w:rsid w:val="00031CAF"/>
    <w:rsid w:val="000321D5"/>
    <w:rsid w:val="0003248D"/>
    <w:rsid w:val="0003312B"/>
    <w:rsid w:val="000338CD"/>
    <w:rsid w:val="00033985"/>
    <w:rsid w:val="00033A43"/>
    <w:rsid w:val="00034052"/>
    <w:rsid w:val="0003485E"/>
    <w:rsid w:val="000348B1"/>
    <w:rsid w:val="000351B6"/>
    <w:rsid w:val="00035711"/>
    <w:rsid w:val="000359F6"/>
    <w:rsid w:val="00036007"/>
    <w:rsid w:val="00036595"/>
    <w:rsid w:val="00036735"/>
    <w:rsid w:val="00037096"/>
    <w:rsid w:val="000377D7"/>
    <w:rsid w:val="00037CEE"/>
    <w:rsid w:val="00037E17"/>
    <w:rsid w:val="000403D0"/>
    <w:rsid w:val="000404B6"/>
    <w:rsid w:val="00040519"/>
    <w:rsid w:val="0004063F"/>
    <w:rsid w:val="00040A52"/>
    <w:rsid w:val="00041BC5"/>
    <w:rsid w:val="00042136"/>
    <w:rsid w:val="0004265E"/>
    <w:rsid w:val="00042919"/>
    <w:rsid w:val="00042D57"/>
    <w:rsid w:val="00042FFF"/>
    <w:rsid w:val="00043658"/>
    <w:rsid w:val="00043E17"/>
    <w:rsid w:val="00044B63"/>
    <w:rsid w:val="00044F51"/>
    <w:rsid w:val="0004531B"/>
    <w:rsid w:val="000455CC"/>
    <w:rsid w:val="00045669"/>
    <w:rsid w:val="000456A4"/>
    <w:rsid w:val="00045BC4"/>
    <w:rsid w:val="00045C69"/>
    <w:rsid w:val="00046080"/>
    <w:rsid w:val="00046F8A"/>
    <w:rsid w:val="00047224"/>
    <w:rsid w:val="00047A94"/>
    <w:rsid w:val="000503DC"/>
    <w:rsid w:val="000505CD"/>
    <w:rsid w:val="00050995"/>
    <w:rsid w:val="00051B7D"/>
    <w:rsid w:val="0005224D"/>
    <w:rsid w:val="00052E7B"/>
    <w:rsid w:val="00054B39"/>
    <w:rsid w:val="0005525B"/>
    <w:rsid w:val="000557E6"/>
    <w:rsid w:val="0005603A"/>
    <w:rsid w:val="00057169"/>
    <w:rsid w:val="000572B8"/>
    <w:rsid w:val="00057D9C"/>
    <w:rsid w:val="0006021A"/>
    <w:rsid w:val="0006025C"/>
    <w:rsid w:val="00061554"/>
    <w:rsid w:val="00062AAA"/>
    <w:rsid w:val="00063B41"/>
    <w:rsid w:val="00064BE0"/>
    <w:rsid w:val="000663E9"/>
    <w:rsid w:val="0006651D"/>
    <w:rsid w:val="000713CB"/>
    <w:rsid w:val="00071412"/>
    <w:rsid w:val="00071ED7"/>
    <w:rsid w:val="00072ECD"/>
    <w:rsid w:val="00073ABD"/>
    <w:rsid w:val="00073DBD"/>
    <w:rsid w:val="000750FC"/>
    <w:rsid w:val="0007616E"/>
    <w:rsid w:val="0007634B"/>
    <w:rsid w:val="0007637E"/>
    <w:rsid w:val="00076782"/>
    <w:rsid w:val="00076E4F"/>
    <w:rsid w:val="00076ED6"/>
    <w:rsid w:val="00077416"/>
    <w:rsid w:val="00077430"/>
    <w:rsid w:val="00077B5B"/>
    <w:rsid w:val="00080E35"/>
    <w:rsid w:val="00082651"/>
    <w:rsid w:val="000827E2"/>
    <w:rsid w:val="0008309F"/>
    <w:rsid w:val="0008332C"/>
    <w:rsid w:val="0008413E"/>
    <w:rsid w:val="00084209"/>
    <w:rsid w:val="0008468C"/>
    <w:rsid w:val="000849A3"/>
    <w:rsid w:val="000849B4"/>
    <w:rsid w:val="00084A54"/>
    <w:rsid w:val="00084C5C"/>
    <w:rsid w:val="00084C8D"/>
    <w:rsid w:val="000850A7"/>
    <w:rsid w:val="00085370"/>
    <w:rsid w:val="0008544E"/>
    <w:rsid w:val="00085C98"/>
    <w:rsid w:val="00085F3A"/>
    <w:rsid w:val="000866E9"/>
    <w:rsid w:val="000870B0"/>
    <w:rsid w:val="000873EF"/>
    <w:rsid w:val="00087441"/>
    <w:rsid w:val="000874D6"/>
    <w:rsid w:val="00087525"/>
    <w:rsid w:val="0009059D"/>
    <w:rsid w:val="000916FB"/>
    <w:rsid w:val="00091ADD"/>
    <w:rsid w:val="00092475"/>
    <w:rsid w:val="00092D56"/>
    <w:rsid w:val="000938D6"/>
    <w:rsid w:val="00095030"/>
    <w:rsid w:val="000960A3"/>
    <w:rsid w:val="000965BD"/>
    <w:rsid w:val="000969C2"/>
    <w:rsid w:val="00097401"/>
    <w:rsid w:val="000975A2"/>
    <w:rsid w:val="00097825"/>
    <w:rsid w:val="000A0FF6"/>
    <w:rsid w:val="000A1DB2"/>
    <w:rsid w:val="000A21C0"/>
    <w:rsid w:val="000A22E4"/>
    <w:rsid w:val="000A25C6"/>
    <w:rsid w:val="000A27EC"/>
    <w:rsid w:val="000A3C7D"/>
    <w:rsid w:val="000A4ADA"/>
    <w:rsid w:val="000A625F"/>
    <w:rsid w:val="000A6677"/>
    <w:rsid w:val="000A6769"/>
    <w:rsid w:val="000B02A3"/>
    <w:rsid w:val="000B0817"/>
    <w:rsid w:val="000B0AD7"/>
    <w:rsid w:val="000B0EE1"/>
    <w:rsid w:val="000B143F"/>
    <w:rsid w:val="000B193D"/>
    <w:rsid w:val="000B1D0E"/>
    <w:rsid w:val="000B27D9"/>
    <w:rsid w:val="000B287D"/>
    <w:rsid w:val="000B2F7A"/>
    <w:rsid w:val="000B30FD"/>
    <w:rsid w:val="000B3C14"/>
    <w:rsid w:val="000B3C1B"/>
    <w:rsid w:val="000B46F2"/>
    <w:rsid w:val="000B4CF2"/>
    <w:rsid w:val="000B4D06"/>
    <w:rsid w:val="000B4DDD"/>
    <w:rsid w:val="000B5287"/>
    <w:rsid w:val="000B538B"/>
    <w:rsid w:val="000B5D4F"/>
    <w:rsid w:val="000B6438"/>
    <w:rsid w:val="000B64B7"/>
    <w:rsid w:val="000B6E99"/>
    <w:rsid w:val="000B7037"/>
    <w:rsid w:val="000B77D7"/>
    <w:rsid w:val="000B7883"/>
    <w:rsid w:val="000B7D0B"/>
    <w:rsid w:val="000B7EE4"/>
    <w:rsid w:val="000C0131"/>
    <w:rsid w:val="000C02B9"/>
    <w:rsid w:val="000C060B"/>
    <w:rsid w:val="000C07E1"/>
    <w:rsid w:val="000C0C64"/>
    <w:rsid w:val="000C1758"/>
    <w:rsid w:val="000C1F62"/>
    <w:rsid w:val="000C276F"/>
    <w:rsid w:val="000C2BC1"/>
    <w:rsid w:val="000C534A"/>
    <w:rsid w:val="000C63C8"/>
    <w:rsid w:val="000C641C"/>
    <w:rsid w:val="000C69EC"/>
    <w:rsid w:val="000C6A3F"/>
    <w:rsid w:val="000C78E7"/>
    <w:rsid w:val="000C7BDE"/>
    <w:rsid w:val="000C7DF6"/>
    <w:rsid w:val="000C7E4E"/>
    <w:rsid w:val="000D05F2"/>
    <w:rsid w:val="000D0D4A"/>
    <w:rsid w:val="000D0EEC"/>
    <w:rsid w:val="000D0F59"/>
    <w:rsid w:val="000D0F86"/>
    <w:rsid w:val="000D1172"/>
    <w:rsid w:val="000D1FB9"/>
    <w:rsid w:val="000D2C35"/>
    <w:rsid w:val="000D2DA0"/>
    <w:rsid w:val="000D2EDC"/>
    <w:rsid w:val="000D3570"/>
    <w:rsid w:val="000D39EB"/>
    <w:rsid w:val="000D4160"/>
    <w:rsid w:val="000D4486"/>
    <w:rsid w:val="000D5449"/>
    <w:rsid w:val="000D5D9F"/>
    <w:rsid w:val="000D5FF9"/>
    <w:rsid w:val="000D753C"/>
    <w:rsid w:val="000D7CD2"/>
    <w:rsid w:val="000E0FF0"/>
    <w:rsid w:val="000E313C"/>
    <w:rsid w:val="000E461A"/>
    <w:rsid w:val="000E53A7"/>
    <w:rsid w:val="000E5850"/>
    <w:rsid w:val="000E6AC0"/>
    <w:rsid w:val="000E7821"/>
    <w:rsid w:val="000F091A"/>
    <w:rsid w:val="000F0DA4"/>
    <w:rsid w:val="000F14EB"/>
    <w:rsid w:val="000F1909"/>
    <w:rsid w:val="000F1A02"/>
    <w:rsid w:val="000F235E"/>
    <w:rsid w:val="000F26A7"/>
    <w:rsid w:val="000F26CD"/>
    <w:rsid w:val="000F29CC"/>
    <w:rsid w:val="000F2AE5"/>
    <w:rsid w:val="000F31DF"/>
    <w:rsid w:val="000F43A7"/>
    <w:rsid w:val="000F456B"/>
    <w:rsid w:val="000F4CEF"/>
    <w:rsid w:val="000F52EA"/>
    <w:rsid w:val="000F69C3"/>
    <w:rsid w:val="000F79B8"/>
    <w:rsid w:val="000F7EF0"/>
    <w:rsid w:val="000F7F70"/>
    <w:rsid w:val="0010085A"/>
    <w:rsid w:val="00100B7E"/>
    <w:rsid w:val="00100D11"/>
    <w:rsid w:val="00100FEB"/>
    <w:rsid w:val="00101C40"/>
    <w:rsid w:val="00101D61"/>
    <w:rsid w:val="00102213"/>
    <w:rsid w:val="00102BFB"/>
    <w:rsid w:val="00102E2C"/>
    <w:rsid w:val="00102EA7"/>
    <w:rsid w:val="00102F26"/>
    <w:rsid w:val="001033D8"/>
    <w:rsid w:val="00103D96"/>
    <w:rsid w:val="001046A2"/>
    <w:rsid w:val="00104C44"/>
    <w:rsid w:val="00104C69"/>
    <w:rsid w:val="00105B31"/>
    <w:rsid w:val="00105FAC"/>
    <w:rsid w:val="001060DF"/>
    <w:rsid w:val="001061AC"/>
    <w:rsid w:val="00106622"/>
    <w:rsid w:val="0010699A"/>
    <w:rsid w:val="00107268"/>
    <w:rsid w:val="001072D3"/>
    <w:rsid w:val="00107F77"/>
    <w:rsid w:val="00110479"/>
    <w:rsid w:val="00110ED3"/>
    <w:rsid w:val="00111085"/>
    <w:rsid w:val="00111304"/>
    <w:rsid w:val="00111AAF"/>
    <w:rsid w:val="00111E6A"/>
    <w:rsid w:val="00111F73"/>
    <w:rsid w:val="0011342F"/>
    <w:rsid w:val="00113466"/>
    <w:rsid w:val="001135F9"/>
    <w:rsid w:val="00113705"/>
    <w:rsid w:val="00113F72"/>
    <w:rsid w:val="00114188"/>
    <w:rsid w:val="0011435E"/>
    <w:rsid w:val="0011443B"/>
    <w:rsid w:val="00114484"/>
    <w:rsid w:val="00114840"/>
    <w:rsid w:val="00116DC6"/>
    <w:rsid w:val="00117BD3"/>
    <w:rsid w:val="00117D10"/>
    <w:rsid w:val="00117E42"/>
    <w:rsid w:val="00120084"/>
    <w:rsid w:val="00120A05"/>
    <w:rsid w:val="00120D3E"/>
    <w:rsid w:val="001212A1"/>
    <w:rsid w:val="001215D6"/>
    <w:rsid w:val="0012174F"/>
    <w:rsid w:val="00121D9A"/>
    <w:rsid w:val="001220D7"/>
    <w:rsid w:val="00122280"/>
    <w:rsid w:val="00122340"/>
    <w:rsid w:val="00122342"/>
    <w:rsid w:val="001228BB"/>
    <w:rsid w:val="00123D80"/>
    <w:rsid w:val="00124341"/>
    <w:rsid w:val="001246DB"/>
    <w:rsid w:val="001247D9"/>
    <w:rsid w:val="00125333"/>
    <w:rsid w:val="0012551A"/>
    <w:rsid w:val="0012628E"/>
    <w:rsid w:val="001269E5"/>
    <w:rsid w:val="00126E47"/>
    <w:rsid w:val="001300ED"/>
    <w:rsid w:val="00130212"/>
    <w:rsid w:val="00130305"/>
    <w:rsid w:val="0013047B"/>
    <w:rsid w:val="00130C07"/>
    <w:rsid w:val="001317F7"/>
    <w:rsid w:val="0013272C"/>
    <w:rsid w:val="00132C7D"/>
    <w:rsid w:val="00133BCB"/>
    <w:rsid w:val="00135C4E"/>
    <w:rsid w:val="001360BD"/>
    <w:rsid w:val="0013664F"/>
    <w:rsid w:val="0013711E"/>
    <w:rsid w:val="001372F5"/>
    <w:rsid w:val="00137333"/>
    <w:rsid w:val="00137A3B"/>
    <w:rsid w:val="00137B1A"/>
    <w:rsid w:val="001407BB"/>
    <w:rsid w:val="00140819"/>
    <w:rsid w:val="00141E4C"/>
    <w:rsid w:val="001424F2"/>
    <w:rsid w:val="0014265E"/>
    <w:rsid w:val="00143104"/>
    <w:rsid w:val="00144E5F"/>
    <w:rsid w:val="00145571"/>
    <w:rsid w:val="00145A17"/>
    <w:rsid w:val="00146153"/>
    <w:rsid w:val="00146BB9"/>
    <w:rsid w:val="001471CC"/>
    <w:rsid w:val="001471D4"/>
    <w:rsid w:val="00147690"/>
    <w:rsid w:val="00147ED7"/>
    <w:rsid w:val="00151174"/>
    <w:rsid w:val="0015181E"/>
    <w:rsid w:val="00151F67"/>
    <w:rsid w:val="00152413"/>
    <w:rsid w:val="0015276F"/>
    <w:rsid w:val="0015278A"/>
    <w:rsid w:val="00153397"/>
    <w:rsid w:val="00153833"/>
    <w:rsid w:val="00154B8B"/>
    <w:rsid w:val="00155410"/>
    <w:rsid w:val="001560B5"/>
    <w:rsid w:val="00160EE4"/>
    <w:rsid w:val="001621F1"/>
    <w:rsid w:val="001628B0"/>
    <w:rsid w:val="00162B4C"/>
    <w:rsid w:val="00162BC7"/>
    <w:rsid w:val="00162EC0"/>
    <w:rsid w:val="001631D1"/>
    <w:rsid w:val="00163A50"/>
    <w:rsid w:val="00163E93"/>
    <w:rsid w:val="00163FFE"/>
    <w:rsid w:val="001641BB"/>
    <w:rsid w:val="001642C6"/>
    <w:rsid w:val="00165776"/>
    <w:rsid w:val="0016585A"/>
    <w:rsid w:val="0016645E"/>
    <w:rsid w:val="00166DCD"/>
    <w:rsid w:val="001677FA"/>
    <w:rsid w:val="00167A6A"/>
    <w:rsid w:val="0017054C"/>
    <w:rsid w:val="0017065B"/>
    <w:rsid w:val="001707FC"/>
    <w:rsid w:val="00171215"/>
    <w:rsid w:val="00172C47"/>
    <w:rsid w:val="00173280"/>
    <w:rsid w:val="0017331B"/>
    <w:rsid w:val="0017359C"/>
    <w:rsid w:val="001745FC"/>
    <w:rsid w:val="00174BCD"/>
    <w:rsid w:val="00174CB0"/>
    <w:rsid w:val="00174CCF"/>
    <w:rsid w:val="00174EED"/>
    <w:rsid w:val="00175274"/>
    <w:rsid w:val="00175786"/>
    <w:rsid w:val="00175B8A"/>
    <w:rsid w:val="001761A7"/>
    <w:rsid w:val="001767ED"/>
    <w:rsid w:val="00176800"/>
    <w:rsid w:val="00176BC0"/>
    <w:rsid w:val="00176BF3"/>
    <w:rsid w:val="00177158"/>
    <w:rsid w:val="0017772F"/>
    <w:rsid w:val="00177CD3"/>
    <w:rsid w:val="00181562"/>
    <w:rsid w:val="0018270C"/>
    <w:rsid w:val="00182EC3"/>
    <w:rsid w:val="00183519"/>
    <w:rsid w:val="00183801"/>
    <w:rsid w:val="001842B1"/>
    <w:rsid w:val="00184F3B"/>
    <w:rsid w:val="00184FF1"/>
    <w:rsid w:val="001857E2"/>
    <w:rsid w:val="001866CB"/>
    <w:rsid w:val="0018715D"/>
    <w:rsid w:val="00187457"/>
    <w:rsid w:val="00187B38"/>
    <w:rsid w:val="00187E53"/>
    <w:rsid w:val="00190B1C"/>
    <w:rsid w:val="00191759"/>
    <w:rsid w:val="0019183F"/>
    <w:rsid w:val="00191FB5"/>
    <w:rsid w:val="001930E8"/>
    <w:rsid w:val="00193401"/>
    <w:rsid w:val="0019373D"/>
    <w:rsid w:val="001939C9"/>
    <w:rsid w:val="0019426D"/>
    <w:rsid w:val="001942EB"/>
    <w:rsid w:val="00194530"/>
    <w:rsid w:val="00194596"/>
    <w:rsid w:val="001946F1"/>
    <w:rsid w:val="00194A65"/>
    <w:rsid w:val="0019504A"/>
    <w:rsid w:val="001954EF"/>
    <w:rsid w:val="0019555F"/>
    <w:rsid w:val="00195C4B"/>
    <w:rsid w:val="00195FAC"/>
    <w:rsid w:val="00196140"/>
    <w:rsid w:val="00196577"/>
    <w:rsid w:val="001969AF"/>
    <w:rsid w:val="00196C0B"/>
    <w:rsid w:val="0019746F"/>
    <w:rsid w:val="00197494"/>
    <w:rsid w:val="001978D4"/>
    <w:rsid w:val="001A034A"/>
    <w:rsid w:val="001A0683"/>
    <w:rsid w:val="001A188C"/>
    <w:rsid w:val="001A1CC0"/>
    <w:rsid w:val="001A1E64"/>
    <w:rsid w:val="001A2E73"/>
    <w:rsid w:val="001A3803"/>
    <w:rsid w:val="001A3ADD"/>
    <w:rsid w:val="001A3D35"/>
    <w:rsid w:val="001A3F81"/>
    <w:rsid w:val="001A4CC8"/>
    <w:rsid w:val="001A5234"/>
    <w:rsid w:val="001A615B"/>
    <w:rsid w:val="001A66B3"/>
    <w:rsid w:val="001A6EE0"/>
    <w:rsid w:val="001B0728"/>
    <w:rsid w:val="001B127C"/>
    <w:rsid w:val="001B1AA4"/>
    <w:rsid w:val="001B1FF2"/>
    <w:rsid w:val="001B221E"/>
    <w:rsid w:val="001B2315"/>
    <w:rsid w:val="001B2637"/>
    <w:rsid w:val="001B2FDA"/>
    <w:rsid w:val="001B3039"/>
    <w:rsid w:val="001B3829"/>
    <w:rsid w:val="001B4154"/>
    <w:rsid w:val="001B4568"/>
    <w:rsid w:val="001B4729"/>
    <w:rsid w:val="001B48E5"/>
    <w:rsid w:val="001B4CE5"/>
    <w:rsid w:val="001B5CCB"/>
    <w:rsid w:val="001B6B59"/>
    <w:rsid w:val="001B767C"/>
    <w:rsid w:val="001C0BDE"/>
    <w:rsid w:val="001C0CB4"/>
    <w:rsid w:val="001C1417"/>
    <w:rsid w:val="001C16F2"/>
    <w:rsid w:val="001C2EF8"/>
    <w:rsid w:val="001C4113"/>
    <w:rsid w:val="001C4685"/>
    <w:rsid w:val="001C604B"/>
    <w:rsid w:val="001C6140"/>
    <w:rsid w:val="001C687F"/>
    <w:rsid w:val="001C739E"/>
    <w:rsid w:val="001C779A"/>
    <w:rsid w:val="001C7AFB"/>
    <w:rsid w:val="001C7C11"/>
    <w:rsid w:val="001D01CA"/>
    <w:rsid w:val="001D15DE"/>
    <w:rsid w:val="001D1E3E"/>
    <w:rsid w:val="001D25C9"/>
    <w:rsid w:val="001D2774"/>
    <w:rsid w:val="001D28DC"/>
    <w:rsid w:val="001D3C82"/>
    <w:rsid w:val="001D419B"/>
    <w:rsid w:val="001D41C3"/>
    <w:rsid w:val="001D4946"/>
    <w:rsid w:val="001D5A65"/>
    <w:rsid w:val="001D5E55"/>
    <w:rsid w:val="001D6DC3"/>
    <w:rsid w:val="001D7623"/>
    <w:rsid w:val="001D7862"/>
    <w:rsid w:val="001E00A2"/>
    <w:rsid w:val="001E04AC"/>
    <w:rsid w:val="001E127F"/>
    <w:rsid w:val="001E1465"/>
    <w:rsid w:val="001E1C3D"/>
    <w:rsid w:val="001E255B"/>
    <w:rsid w:val="001E2F2F"/>
    <w:rsid w:val="001E4478"/>
    <w:rsid w:val="001E45A4"/>
    <w:rsid w:val="001E4612"/>
    <w:rsid w:val="001E4755"/>
    <w:rsid w:val="001E4CBD"/>
    <w:rsid w:val="001E4CD2"/>
    <w:rsid w:val="001E53CE"/>
    <w:rsid w:val="001E585F"/>
    <w:rsid w:val="001E6DDC"/>
    <w:rsid w:val="001E71BE"/>
    <w:rsid w:val="001E7898"/>
    <w:rsid w:val="001F04CA"/>
    <w:rsid w:val="001F0BFF"/>
    <w:rsid w:val="001F18B6"/>
    <w:rsid w:val="001F1CCA"/>
    <w:rsid w:val="001F2239"/>
    <w:rsid w:val="001F2726"/>
    <w:rsid w:val="001F2AE9"/>
    <w:rsid w:val="001F47E0"/>
    <w:rsid w:val="001F4C5F"/>
    <w:rsid w:val="001F4DA5"/>
    <w:rsid w:val="001F5E86"/>
    <w:rsid w:val="001F651C"/>
    <w:rsid w:val="001F6BBA"/>
    <w:rsid w:val="001F7A16"/>
    <w:rsid w:val="001F7E74"/>
    <w:rsid w:val="0020028D"/>
    <w:rsid w:val="002015D1"/>
    <w:rsid w:val="002015D8"/>
    <w:rsid w:val="002018F2"/>
    <w:rsid w:val="00201AF8"/>
    <w:rsid w:val="002022CC"/>
    <w:rsid w:val="00202C87"/>
    <w:rsid w:val="00203156"/>
    <w:rsid w:val="00203E49"/>
    <w:rsid w:val="00204E62"/>
    <w:rsid w:val="00204E6A"/>
    <w:rsid w:val="00205903"/>
    <w:rsid w:val="00205B53"/>
    <w:rsid w:val="00206820"/>
    <w:rsid w:val="0020743C"/>
    <w:rsid w:val="00207CD4"/>
    <w:rsid w:val="002101B8"/>
    <w:rsid w:val="00210221"/>
    <w:rsid w:val="00210F69"/>
    <w:rsid w:val="002113CE"/>
    <w:rsid w:val="00211D4C"/>
    <w:rsid w:val="0021266C"/>
    <w:rsid w:val="0021287E"/>
    <w:rsid w:val="00212A30"/>
    <w:rsid w:val="0021390B"/>
    <w:rsid w:val="00213924"/>
    <w:rsid w:val="00213936"/>
    <w:rsid w:val="00214133"/>
    <w:rsid w:val="00214135"/>
    <w:rsid w:val="0021559F"/>
    <w:rsid w:val="00215EB9"/>
    <w:rsid w:val="0021630B"/>
    <w:rsid w:val="002165B7"/>
    <w:rsid w:val="00216B51"/>
    <w:rsid w:val="00216F36"/>
    <w:rsid w:val="0021743E"/>
    <w:rsid w:val="0021777D"/>
    <w:rsid w:val="00220BAC"/>
    <w:rsid w:val="002211BD"/>
    <w:rsid w:val="00221258"/>
    <w:rsid w:val="002218FD"/>
    <w:rsid w:val="002220AF"/>
    <w:rsid w:val="0022222E"/>
    <w:rsid w:val="00222341"/>
    <w:rsid w:val="00223229"/>
    <w:rsid w:val="00223918"/>
    <w:rsid w:val="002239E1"/>
    <w:rsid w:val="002241EB"/>
    <w:rsid w:val="002242C3"/>
    <w:rsid w:val="00224755"/>
    <w:rsid w:val="002254C5"/>
    <w:rsid w:val="00226015"/>
    <w:rsid w:val="00226837"/>
    <w:rsid w:val="00226BE1"/>
    <w:rsid w:val="00226CE6"/>
    <w:rsid w:val="00226DD0"/>
    <w:rsid w:val="00226F7F"/>
    <w:rsid w:val="00230465"/>
    <w:rsid w:val="0023067A"/>
    <w:rsid w:val="00230D7C"/>
    <w:rsid w:val="002314AC"/>
    <w:rsid w:val="002329FD"/>
    <w:rsid w:val="0023366B"/>
    <w:rsid w:val="002339E1"/>
    <w:rsid w:val="002344DE"/>
    <w:rsid w:val="00235173"/>
    <w:rsid w:val="00235738"/>
    <w:rsid w:val="0023576A"/>
    <w:rsid w:val="00236E35"/>
    <w:rsid w:val="002379F2"/>
    <w:rsid w:val="00237DED"/>
    <w:rsid w:val="00240A3A"/>
    <w:rsid w:val="00240CB5"/>
    <w:rsid w:val="00240E01"/>
    <w:rsid w:val="00240E4F"/>
    <w:rsid w:val="002411D6"/>
    <w:rsid w:val="002414EF"/>
    <w:rsid w:val="00241549"/>
    <w:rsid w:val="00242238"/>
    <w:rsid w:val="00242C14"/>
    <w:rsid w:val="00242CAF"/>
    <w:rsid w:val="00242DEE"/>
    <w:rsid w:val="00242E48"/>
    <w:rsid w:val="00244048"/>
    <w:rsid w:val="00244659"/>
    <w:rsid w:val="00244E75"/>
    <w:rsid w:val="00245336"/>
    <w:rsid w:val="00245B28"/>
    <w:rsid w:val="00245C3C"/>
    <w:rsid w:val="0024617A"/>
    <w:rsid w:val="00246CEC"/>
    <w:rsid w:val="00247259"/>
    <w:rsid w:val="0024753C"/>
    <w:rsid w:val="00247911"/>
    <w:rsid w:val="0025092B"/>
    <w:rsid w:val="002521F4"/>
    <w:rsid w:val="0025221E"/>
    <w:rsid w:val="002527FD"/>
    <w:rsid w:val="00252A2C"/>
    <w:rsid w:val="002532BE"/>
    <w:rsid w:val="00253BCE"/>
    <w:rsid w:val="00253C2E"/>
    <w:rsid w:val="00253E5C"/>
    <w:rsid w:val="00254555"/>
    <w:rsid w:val="00254840"/>
    <w:rsid w:val="00255777"/>
    <w:rsid w:val="002572DD"/>
    <w:rsid w:val="00257544"/>
    <w:rsid w:val="00260CC1"/>
    <w:rsid w:val="00260FDA"/>
    <w:rsid w:val="00261343"/>
    <w:rsid w:val="002616D5"/>
    <w:rsid w:val="0026208C"/>
    <w:rsid w:val="0026254A"/>
    <w:rsid w:val="0026303A"/>
    <w:rsid w:val="00263C2B"/>
    <w:rsid w:val="0026447E"/>
    <w:rsid w:val="00264953"/>
    <w:rsid w:val="00264A3B"/>
    <w:rsid w:val="0026540A"/>
    <w:rsid w:val="0026576E"/>
    <w:rsid w:val="00265946"/>
    <w:rsid w:val="00266BAB"/>
    <w:rsid w:val="00266E55"/>
    <w:rsid w:val="00267957"/>
    <w:rsid w:val="00270682"/>
    <w:rsid w:val="00270872"/>
    <w:rsid w:val="00270D43"/>
    <w:rsid w:val="0027228B"/>
    <w:rsid w:val="002730F8"/>
    <w:rsid w:val="00273475"/>
    <w:rsid w:val="00273478"/>
    <w:rsid w:val="0027370C"/>
    <w:rsid w:val="0027402B"/>
    <w:rsid w:val="002748EA"/>
    <w:rsid w:val="00275596"/>
    <w:rsid w:val="00275C8B"/>
    <w:rsid w:val="00275D79"/>
    <w:rsid w:val="00276818"/>
    <w:rsid w:val="00276ABB"/>
    <w:rsid w:val="00276B8D"/>
    <w:rsid w:val="00277203"/>
    <w:rsid w:val="002775AE"/>
    <w:rsid w:val="00277BFB"/>
    <w:rsid w:val="00280025"/>
    <w:rsid w:val="002803A9"/>
    <w:rsid w:val="00280425"/>
    <w:rsid w:val="00280FE2"/>
    <w:rsid w:val="0028113B"/>
    <w:rsid w:val="002811A0"/>
    <w:rsid w:val="002813A1"/>
    <w:rsid w:val="00282593"/>
    <w:rsid w:val="002825FB"/>
    <w:rsid w:val="0028269D"/>
    <w:rsid w:val="002826B7"/>
    <w:rsid w:val="00282BE6"/>
    <w:rsid w:val="0028314E"/>
    <w:rsid w:val="0028355B"/>
    <w:rsid w:val="0028423A"/>
    <w:rsid w:val="00284D35"/>
    <w:rsid w:val="002850F9"/>
    <w:rsid w:val="0028641F"/>
    <w:rsid w:val="00286E8E"/>
    <w:rsid w:val="00286F0B"/>
    <w:rsid w:val="00287838"/>
    <w:rsid w:val="00287DB2"/>
    <w:rsid w:val="00290CCB"/>
    <w:rsid w:val="00290CE4"/>
    <w:rsid w:val="002924CB"/>
    <w:rsid w:val="00292EEF"/>
    <w:rsid w:val="002931A5"/>
    <w:rsid w:val="00293A76"/>
    <w:rsid w:val="00293D6E"/>
    <w:rsid w:val="0029406D"/>
    <w:rsid w:val="00294A89"/>
    <w:rsid w:val="002952FC"/>
    <w:rsid w:val="00295A2D"/>
    <w:rsid w:val="00296189"/>
    <w:rsid w:val="00296CB8"/>
    <w:rsid w:val="00296FD5"/>
    <w:rsid w:val="0029789E"/>
    <w:rsid w:val="00297C25"/>
    <w:rsid w:val="002A01D9"/>
    <w:rsid w:val="002A0CE5"/>
    <w:rsid w:val="002A1800"/>
    <w:rsid w:val="002A19BB"/>
    <w:rsid w:val="002A2817"/>
    <w:rsid w:val="002A2C46"/>
    <w:rsid w:val="002A3078"/>
    <w:rsid w:val="002A3A57"/>
    <w:rsid w:val="002A3C6D"/>
    <w:rsid w:val="002A41E0"/>
    <w:rsid w:val="002A4643"/>
    <w:rsid w:val="002A4D8D"/>
    <w:rsid w:val="002A5144"/>
    <w:rsid w:val="002A597F"/>
    <w:rsid w:val="002A5C4C"/>
    <w:rsid w:val="002A5FF6"/>
    <w:rsid w:val="002A5FFC"/>
    <w:rsid w:val="002A7465"/>
    <w:rsid w:val="002A79CB"/>
    <w:rsid w:val="002A7EDB"/>
    <w:rsid w:val="002B005B"/>
    <w:rsid w:val="002B07D3"/>
    <w:rsid w:val="002B1AA0"/>
    <w:rsid w:val="002B2677"/>
    <w:rsid w:val="002B321E"/>
    <w:rsid w:val="002B369D"/>
    <w:rsid w:val="002B3AD9"/>
    <w:rsid w:val="002B3BDC"/>
    <w:rsid w:val="002B4E89"/>
    <w:rsid w:val="002B5FFD"/>
    <w:rsid w:val="002B6335"/>
    <w:rsid w:val="002B688A"/>
    <w:rsid w:val="002B6E42"/>
    <w:rsid w:val="002B7701"/>
    <w:rsid w:val="002B777D"/>
    <w:rsid w:val="002C00F6"/>
    <w:rsid w:val="002C0484"/>
    <w:rsid w:val="002C059B"/>
    <w:rsid w:val="002C0FEF"/>
    <w:rsid w:val="002C0FFF"/>
    <w:rsid w:val="002C11F0"/>
    <w:rsid w:val="002C13D6"/>
    <w:rsid w:val="002C1E55"/>
    <w:rsid w:val="002C26AA"/>
    <w:rsid w:val="002C2EF5"/>
    <w:rsid w:val="002C2F8E"/>
    <w:rsid w:val="002C4AA2"/>
    <w:rsid w:val="002C7318"/>
    <w:rsid w:val="002C73AA"/>
    <w:rsid w:val="002C7AD8"/>
    <w:rsid w:val="002D073D"/>
    <w:rsid w:val="002D2156"/>
    <w:rsid w:val="002D2413"/>
    <w:rsid w:val="002D2782"/>
    <w:rsid w:val="002D288B"/>
    <w:rsid w:val="002D29B5"/>
    <w:rsid w:val="002D2ECB"/>
    <w:rsid w:val="002D2FD5"/>
    <w:rsid w:val="002D349D"/>
    <w:rsid w:val="002D3C97"/>
    <w:rsid w:val="002D3E27"/>
    <w:rsid w:val="002D4019"/>
    <w:rsid w:val="002D42B7"/>
    <w:rsid w:val="002D4408"/>
    <w:rsid w:val="002D4FBE"/>
    <w:rsid w:val="002D67C8"/>
    <w:rsid w:val="002D6C02"/>
    <w:rsid w:val="002D7077"/>
    <w:rsid w:val="002D7097"/>
    <w:rsid w:val="002D7FD1"/>
    <w:rsid w:val="002E113B"/>
    <w:rsid w:val="002E218F"/>
    <w:rsid w:val="002E3993"/>
    <w:rsid w:val="002E4433"/>
    <w:rsid w:val="002E52F3"/>
    <w:rsid w:val="002E5641"/>
    <w:rsid w:val="002E5A10"/>
    <w:rsid w:val="002E72EF"/>
    <w:rsid w:val="002E7A62"/>
    <w:rsid w:val="002E7DEA"/>
    <w:rsid w:val="002F08CE"/>
    <w:rsid w:val="002F183B"/>
    <w:rsid w:val="002F275D"/>
    <w:rsid w:val="002F32D3"/>
    <w:rsid w:val="002F3342"/>
    <w:rsid w:val="002F3346"/>
    <w:rsid w:val="002F35C6"/>
    <w:rsid w:val="002F3638"/>
    <w:rsid w:val="002F3C1B"/>
    <w:rsid w:val="002F3C9B"/>
    <w:rsid w:val="002F3CBA"/>
    <w:rsid w:val="002F3EE8"/>
    <w:rsid w:val="002F5234"/>
    <w:rsid w:val="002F5939"/>
    <w:rsid w:val="002F6576"/>
    <w:rsid w:val="002F69CE"/>
    <w:rsid w:val="002F6E4A"/>
    <w:rsid w:val="002F71BB"/>
    <w:rsid w:val="00301174"/>
    <w:rsid w:val="003013D5"/>
    <w:rsid w:val="003015C3"/>
    <w:rsid w:val="003016E1"/>
    <w:rsid w:val="0030187C"/>
    <w:rsid w:val="00302115"/>
    <w:rsid w:val="00302439"/>
    <w:rsid w:val="003024B3"/>
    <w:rsid w:val="0030298F"/>
    <w:rsid w:val="00302D41"/>
    <w:rsid w:val="0030323F"/>
    <w:rsid w:val="00303D8B"/>
    <w:rsid w:val="003042AA"/>
    <w:rsid w:val="003048C4"/>
    <w:rsid w:val="0030532E"/>
    <w:rsid w:val="00305671"/>
    <w:rsid w:val="00305FE8"/>
    <w:rsid w:val="003062B8"/>
    <w:rsid w:val="0030652B"/>
    <w:rsid w:val="003068A3"/>
    <w:rsid w:val="00306C66"/>
    <w:rsid w:val="003075C3"/>
    <w:rsid w:val="00307CAA"/>
    <w:rsid w:val="00310005"/>
    <w:rsid w:val="003101D7"/>
    <w:rsid w:val="00310897"/>
    <w:rsid w:val="003113AF"/>
    <w:rsid w:val="0031284E"/>
    <w:rsid w:val="00312932"/>
    <w:rsid w:val="00313F03"/>
    <w:rsid w:val="003141F3"/>
    <w:rsid w:val="0031429C"/>
    <w:rsid w:val="00314E88"/>
    <w:rsid w:val="00314F3C"/>
    <w:rsid w:val="00315A9D"/>
    <w:rsid w:val="00315D04"/>
    <w:rsid w:val="00316102"/>
    <w:rsid w:val="00316279"/>
    <w:rsid w:val="003162C9"/>
    <w:rsid w:val="003169DA"/>
    <w:rsid w:val="00316BAB"/>
    <w:rsid w:val="00316C9D"/>
    <w:rsid w:val="0031785B"/>
    <w:rsid w:val="00321310"/>
    <w:rsid w:val="003214B5"/>
    <w:rsid w:val="00321814"/>
    <w:rsid w:val="003225C5"/>
    <w:rsid w:val="00322F36"/>
    <w:rsid w:val="00322FA8"/>
    <w:rsid w:val="00323B85"/>
    <w:rsid w:val="00323CDB"/>
    <w:rsid w:val="00324C3B"/>
    <w:rsid w:val="0032575C"/>
    <w:rsid w:val="00325EC2"/>
    <w:rsid w:val="0032626E"/>
    <w:rsid w:val="00326C94"/>
    <w:rsid w:val="00326CB7"/>
    <w:rsid w:val="00330B8E"/>
    <w:rsid w:val="0033152C"/>
    <w:rsid w:val="00331B32"/>
    <w:rsid w:val="00332128"/>
    <w:rsid w:val="00332574"/>
    <w:rsid w:val="00332F62"/>
    <w:rsid w:val="003334BA"/>
    <w:rsid w:val="0033383D"/>
    <w:rsid w:val="003341BB"/>
    <w:rsid w:val="003351AD"/>
    <w:rsid w:val="00335294"/>
    <w:rsid w:val="00335807"/>
    <w:rsid w:val="00335FCE"/>
    <w:rsid w:val="00336372"/>
    <w:rsid w:val="003372F6"/>
    <w:rsid w:val="00342332"/>
    <w:rsid w:val="00342BE0"/>
    <w:rsid w:val="00342C0E"/>
    <w:rsid w:val="003432FC"/>
    <w:rsid w:val="00343DFC"/>
    <w:rsid w:val="00344C6C"/>
    <w:rsid w:val="00345721"/>
    <w:rsid w:val="00346150"/>
    <w:rsid w:val="00346887"/>
    <w:rsid w:val="00347475"/>
    <w:rsid w:val="00347FE8"/>
    <w:rsid w:val="0035007D"/>
    <w:rsid w:val="00350A27"/>
    <w:rsid w:val="00350E9D"/>
    <w:rsid w:val="00351539"/>
    <w:rsid w:val="0035158E"/>
    <w:rsid w:val="003516C7"/>
    <w:rsid w:val="003518C5"/>
    <w:rsid w:val="00351EB2"/>
    <w:rsid w:val="00353DB7"/>
    <w:rsid w:val="00354F4D"/>
    <w:rsid w:val="00355393"/>
    <w:rsid w:val="003555B6"/>
    <w:rsid w:val="003559B4"/>
    <w:rsid w:val="00356C81"/>
    <w:rsid w:val="003576C7"/>
    <w:rsid w:val="003579E1"/>
    <w:rsid w:val="00357E29"/>
    <w:rsid w:val="003600AA"/>
    <w:rsid w:val="003616F1"/>
    <w:rsid w:val="00361C12"/>
    <w:rsid w:val="00361FAF"/>
    <w:rsid w:val="0036224B"/>
    <w:rsid w:val="003627D1"/>
    <w:rsid w:val="00362DF8"/>
    <w:rsid w:val="0036361B"/>
    <w:rsid w:val="003638FC"/>
    <w:rsid w:val="00364B61"/>
    <w:rsid w:val="0036502B"/>
    <w:rsid w:val="00365301"/>
    <w:rsid w:val="00365929"/>
    <w:rsid w:val="0036664C"/>
    <w:rsid w:val="00366694"/>
    <w:rsid w:val="00366D08"/>
    <w:rsid w:val="003675EC"/>
    <w:rsid w:val="0036792C"/>
    <w:rsid w:val="00370494"/>
    <w:rsid w:val="003704EE"/>
    <w:rsid w:val="00370536"/>
    <w:rsid w:val="00370D3B"/>
    <w:rsid w:val="00371952"/>
    <w:rsid w:val="00372682"/>
    <w:rsid w:val="00373E1D"/>
    <w:rsid w:val="0037448E"/>
    <w:rsid w:val="003747E5"/>
    <w:rsid w:val="0037483D"/>
    <w:rsid w:val="003748A7"/>
    <w:rsid w:val="00375D72"/>
    <w:rsid w:val="00376792"/>
    <w:rsid w:val="00377162"/>
    <w:rsid w:val="00380259"/>
    <w:rsid w:val="00380718"/>
    <w:rsid w:val="0038198F"/>
    <w:rsid w:val="00381E2D"/>
    <w:rsid w:val="00381E59"/>
    <w:rsid w:val="00382388"/>
    <w:rsid w:val="003827AD"/>
    <w:rsid w:val="00383D58"/>
    <w:rsid w:val="00385156"/>
    <w:rsid w:val="003852AC"/>
    <w:rsid w:val="0038651C"/>
    <w:rsid w:val="00387D8F"/>
    <w:rsid w:val="00387DD0"/>
    <w:rsid w:val="00387DED"/>
    <w:rsid w:val="00387F22"/>
    <w:rsid w:val="0039064E"/>
    <w:rsid w:val="00391678"/>
    <w:rsid w:val="0039189D"/>
    <w:rsid w:val="003919D1"/>
    <w:rsid w:val="00391F9E"/>
    <w:rsid w:val="00392593"/>
    <w:rsid w:val="0039270B"/>
    <w:rsid w:val="0039292F"/>
    <w:rsid w:val="00392A41"/>
    <w:rsid w:val="00393AD7"/>
    <w:rsid w:val="003942A0"/>
    <w:rsid w:val="003945B0"/>
    <w:rsid w:val="00394C2F"/>
    <w:rsid w:val="003950CC"/>
    <w:rsid w:val="003957CA"/>
    <w:rsid w:val="00395F9A"/>
    <w:rsid w:val="00396215"/>
    <w:rsid w:val="003962AA"/>
    <w:rsid w:val="0039632C"/>
    <w:rsid w:val="003967FA"/>
    <w:rsid w:val="003A0382"/>
    <w:rsid w:val="003A0653"/>
    <w:rsid w:val="003A0BC7"/>
    <w:rsid w:val="003A13C4"/>
    <w:rsid w:val="003A168C"/>
    <w:rsid w:val="003A175D"/>
    <w:rsid w:val="003A18DD"/>
    <w:rsid w:val="003A215F"/>
    <w:rsid w:val="003A2368"/>
    <w:rsid w:val="003A2CFF"/>
    <w:rsid w:val="003A3643"/>
    <w:rsid w:val="003A3B48"/>
    <w:rsid w:val="003A3E8B"/>
    <w:rsid w:val="003A492C"/>
    <w:rsid w:val="003A5068"/>
    <w:rsid w:val="003A5091"/>
    <w:rsid w:val="003A51E5"/>
    <w:rsid w:val="003A55FA"/>
    <w:rsid w:val="003A5CAD"/>
    <w:rsid w:val="003A5F82"/>
    <w:rsid w:val="003A65FB"/>
    <w:rsid w:val="003A701E"/>
    <w:rsid w:val="003A709B"/>
    <w:rsid w:val="003A73D0"/>
    <w:rsid w:val="003A7479"/>
    <w:rsid w:val="003B0232"/>
    <w:rsid w:val="003B0272"/>
    <w:rsid w:val="003B0DC9"/>
    <w:rsid w:val="003B0E17"/>
    <w:rsid w:val="003B1A9F"/>
    <w:rsid w:val="003B1D63"/>
    <w:rsid w:val="003B2137"/>
    <w:rsid w:val="003B2638"/>
    <w:rsid w:val="003B2DC8"/>
    <w:rsid w:val="003B3338"/>
    <w:rsid w:val="003B4CFA"/>
    <w:rsid w:val="003B4D77"/>
    <w:rsid w:val="003B4EF6"/>
    <w:rsid w:val="003B5456"/>
    <w:rsid w:val="003B5D29"/>
    <w:rsid w:val="003B5F64"/>
    <w:rsid w:val="003B71EA"/>
    <w:rsid w:val="003B7CB0"/>
    <w:rsid w:val="003B7F1A"/>
    <w:rsid w:val="003C0BFE"/>
    <w:rsid w:val="003C0D69"/>
    <w:rsid w:val="003C1A65"/>
    <w:rsid w:val="003C1B0B"/>
    <w:rsid w:val="003C2AC4"/>
    <w:rsid w:val="003C3630"/>
    <w:rsid w:val="003C4333"/>
    <w:rsid w:val="003C43DC"/>
    <w:rsid w:val="003C4D13"/>
    <w:rsid w:val="003C5057"/>
    <w:rsid w:val="003C5982"/>
    <w:rsid w:val="003C5994"/>
    <w:rsid w:val="003C5A14"/>
    <w:rsid w:val="003C62D8"/>
    <w:rsid w:val="003C7BCD"/>
    <w:rsid w:val="003D041E"/>
    <w:rsid w:val="003D0875"/>
    <w:rsid w:val="003D14A3"/>
    <w:rsid w:val="003D1869"/>
    <w:rsid w:val="003D1C67"/>
    <w:rsid w:val="003D1E9F"/>
    <w:rsid w:val="003D200E"/>
    <w:rsid w:val="003D38C2"/>
    <w:rsid w:val="003D3CBF"/>
    <w:rsid w:val="003D4AA9"/>
    <w:rsid w:val="003D4DCD"/>
    <w:rsid w:val="003D51DA"/>
    <w:rsid w:val="003D54F0"/>
    <w:rsid w:val="003D55A9"/>
    <w:rsid w:val="003D5EF0"/>
    <w:rsid w:val="003D607F"/>
    <w:rsid w:val="003D65FA"/>
    <w:rsid w:val="003D66FC"/>
    <w:rsid w:val="003D698B"/>
    <w:rsid w:val="003D7F1B"/>
    <w:rsid w:val="003E03F1"/>
    <w:rsid w:val="003E0430"/>
    <w:rsid w:val="003E1355"/>
    <w:rsid w:val="003E1496"/>
    <w:rsid w:val="003E1D49"/>
    <w:rsid w:val="003E20EB"/>
    <w:rsid w:val="003E370B"/>
    <w:rsid w:val="003E3DCE"/>
    <w:rsid w:val="003E3F27"/>
    <w:rsid w:val="003E5334"/>
    <w:rsid w:val="003E546B"/>
    <w:rsid w:val="003E5719"/>
    <w:rsid w:val="003E6198"/>
    <w:rsid w:val="003E69C2"/>
    <w:rsid w:val="003E6A7E"/>
    <w:rsid w:val="003E6BBB"/>
    <w:rsid w:val="003E6C3E"/>
    <w:rsid w:val="003E7098"/>
    <w:rsid w:val="003E7512"/>
    <w:rsid w:val="003E7ABC"/>
    <w:rsid w:val="003E7EC6"/>
    <w:rsid w:val="003E7FD1"/>
    <w:rsid w:val="003F0E1D"/>
    <w:rsid w:val="003F135C"/>
    <w:rsid w:val="003F1988"/>
    <w:rsid w:val="003F1BC7"/>
    <w:rsid w:val="003F21DE"/>
    <w:rsid w:val="003F35ED"/>
    <w:rsid w:val="003F3B57"/>
    <w:rsid w:val="003F499C"/>
    <w:rsid w:val="003F4CB0"/>
    <w:rsid w:val="003F565F"/>
    <w:rsid w:val="003F56F6"/>
    <w:rsid w:val="003F6563"/>
    <w:rsid w:val="003F7697"/>
    <w:rsid w:val="003F7751"/>
    <w:rsid w:val="003F7A97"/>
    <w:rsid w:val="0040055F"/>
    <w:rsid w:val="00401713"/>
    <w:rsid w:val="004018C2"/>
    <w:rsid w:val="00402746"/>
    <w:rsid w:val="00402ECF"/>
    <w:rsid w:val="00404922"/>
    <w:rsid w:val="00405BB8"/>
    <w:rsid w:val="00406913"/>
    <w:rsid w:val="00407AE9"/>
    <w:rsid w:val="00410076"/>
    <w:rsid w:val="00410BF5"/>
    <w:rsid w:val="00411400"/>
    <w:rsid w:val="00411B1F"/>
    <w:rsid w:val="00412C6A"/>
    <w:rsid w:val="00413337"/>
    <w:rsid w:val="004134E0"/>
    <w:rsid w:val="00413AD9"/>
    <w:rsid w:val="00414202"/>
    <w:rsid w:val="0041448C"/>
    <w:rsid w:val="00414B04"/>
    <w:rsid w:val="00414B8B"/>
    <w:rsid w:val="00414FB1"/>
    <w:rsid w:val="00416A63"/>
    <w:rsid w:val="004170CA"/>
    <w:rsid w:val="00417596"/>
    <w:rsid w:val="00417ECD"/>
    <w:rsid w:val="0042004B"/>
    <w:rsid w:val="004202EC"/>
    <w:rsid w:val="00420B0C"/>
    <w:rsid w:val="00421469"/>
    <w:rsid w:val="00421751"/>
    <w:rsid w:val="00421DAA"/>
    <w:rsid w:val="00422078"/>
    <w:rsid w:val="0042260F"/>
    <w:rsid w:val="00422A03"/>
    <w:rsid w:val="00423F3F"/>
    <w:rsid w:val="004252C7"/>
    <w:rsid w:val="00425EC0"/>
    <w:rsid w:val="0042710D"/>
    <w:rsid w:val="0042712D"/>
    <w:rsid w:val="00427C2B"/>
    <w:rsid w:val="00427DD9"/>
    <w:rsid w:val="0043036F"/>
    <w:rsid w:val="00431EF0"/>
    <w:rsid w:val="004320BA"/>
    <w:rsid w:val="00432F74"/>
    <w:rsid w:val="004333B3"/>
    <w:rsid w:val="004334AD"/>
    <w:rsid w:val="004337FB"/>
    <w:rsid w:val="00433834"/>
    <w:rsid w:val="00433B93"/>
    <w:rsid w:val="004341D0"/>
    <w:rsid w:val="004342DD"/>
    <w:rsid w:val="004351FC"/>
    <w:rsid w:val="00435357"/>
    <w:rsid w:val="00436137"/>
    <w:rsid w:val="00436203"/>
    <w:rsid w:val="00436348"/>
    <w:rsid w:val="004363E0"/>
    <w:rsid w:val="00436B8A"/>
    <w:rsid w:val="00437014"/>
    <w:rsid w:val="004401EA"/>
    <w:rsid w:val="00441037"/>
    <w:rsid w:val="0044131B"/>
    <w:rsid w:val="0044160D"/>
    <w:rsid w:val="00441B29"/>
    <w:rsid w:val="00441C32"/>
    <w:rsid w:val="00441D9D"/>
    <w:rsid w:val="00442399"/>
    <w:rsid w:val="004428B3"/>
    <w:rsid w:val="00443DE3"/>
    <w:rsid w:val="00444632"/>
    <w:rsid w:val="0044526F"/>
    <w:rsid w:val="00445E10"/>
    <w:rsid w:val="00446225"/>
    <w:rsid w:val="0044648C"/>
    <w:rsid w:val="00446D68"/>
    <w:rsid w:val="00447597"/>
    <w:rsid w:val="00447C63"/>
    <w:rsid w:val="00447D09"/>
    <w:rsid w:val="00450513"/>
    <w:rsid w:val="00450954"/>
    <w:rsid w:val="00450B57"/>
    <w:rsid w:val="00451119"/>
    <w:rsid w:val="004511BB"/>
    <w:rsid w:val="00452106"/>
    <w:rsid w:val="004529CC"/>
    <w:rsid w:val="00452C9A"/>
    <w:rsid w:val="00453006"/>
    <w:rsid w:val="004568CF"/>
    <w:rsid w:val="004568F7"/>
    <w:rsid w:val="0045695C"/>
    <w:rsid w:val="00456E82"/>
    <w:rsid w:val="00457ABB"/>
    <w:rsid w:val="00460048"/>
    <w:rsid w:val="00461195"/>
    <w:rsid w:val="004613D9"/>
    <w:rsid w:val="004622EB"/>
    <w:rsid w:val="0046236C"/>
    <w:rsid w:val="0046260C"/>
    <w:rsid w:val="00462704"/>
    <w:rsid w:val="00462A44"/>
    <w:rsid w:val="004637DD"/>
    <w:rsid w:val="0046401F"/>
    <w:rsid w:val="00464142"/>
    <w:rsid w:val="0046433C"/>
    <w:rsid w:val="0046438E"/>
    <w:rsid w:val="004660E9"/>
    <w:rsid w:val="004668A5"/>
    <w:rsid w:val="004668AD"/>
    <w:rsid w:val="00466D52"/>
    <w:rsid w:val="00466E88"/>
    <w:rsid w:val="00466EEE"/>
    <w:rsid w:val="00467B42"/>
    <w:rsid w:val="00467EDA"/>
    <w:rsid w:val="00470DD3"/>
    <w:rsid w:val="00470FD6"/>
    <w:rsid w:val="00471005"/>
    <w:rsid w:val="004715DE"/>
    <w:rsid w:val="00472496"/>
    <w:rsid w:val="0047382F"/>
    <w:rsid w:val="00473EE6"/>
    <w:rsid w:val="004747B2"/>
    <w:rsid w:val="00474BDC"/>
    <w:rsid w:val="00475C82"/>
    <w:rsid w:val="00475D66"/>
    <w:rsid w:val="00475EFF"/>
    <w:rsid w:val="00476128"/>
    <w:rsid w:val="0047613B"/>
    <w:rsid w:val="00476F61"/>
    <w:rsid w:val="004778BE"/>
    <w:rsid w:val="00477996"/>
    <w:rsid w:val="00477A04"/>
    <w:rsid w:val="00477BCB"/>
    <w:rsid w:val="00477EEE"/>
    <w:rsid w:val="00477F5A"/>
    <w:rsid w:val="00477F99"/>
    <w:rsid w:val="00480347"/>
    <w:rsid w:val="0048059E"/>
    <w:rsid w:val="0048094D"/>
    <w:rsid w:val="00481330"/>
    <w:rsid w:val="00481511"/>
    <w:rsid w:val="00481BCD"/>
    <w:rsid w:val="004820E3"/>
    <w:rsid w:val="00482638"/>
    <w:rsid w:val="00482D65"/>
    <w:rsid w:val="00482FB1"/>
    <w:rsid w:val="00482FB2"/>
    <w:rsid w:val="004845D7"/>
    <w:rsid w:val="00484B5B"/>
    <w:rsid w:val="00484C1D"/>
    <w:rsid w:val="0048500A"/>
    <w:rsid w:val="00485963"/>
    <w:rsid w:val="0048630D"/>
    <w:rsid w:val="00487061"/>
    <w:rsid w:val="004871BE"/>
    <w:rsid w:val="00490776"/>
    <w:rsid w:val="00490AE6"/>
    <w:rsid w:val="004921A1"/>
    <w:rsid w:val="0049289D"/>
    <w:rsid w:val="00492CCF"/>
    <w:rsid w:val="004938FF"/>
    <w:rsid w:val="00493BEB"/>
    <w:rsid w:val="004945A2"/>
    <w:rsid w:val="00494656"/>
    <w:rsid w:val="00494691"/>
    <w:rsid w:val="00496004"/>
    <w:rsid w:val="0049665C"/>
    <w:rsid w:val="004969CE"/>
    <w:rsid w:val="00496BD5"/>
    <w:rsid w:val="00496C32"/>
    <w:rsid w:val="0049700D"/>
    <w:rsid w:val="004A037C"/>
    <w:rsid w:val="004A0695"/>
    <w:rsid w:val="004A0C7A"/>
    <w:rsid w:val="004A1101"/>
    <w:rsid w:val="004A1689"/>
    <w:rsid w:val="004A1800"/>
    <w:rsid w:val="004A1EE8"/>
    <w:rsid w:val="004A2E26"/>
    <w:rsid w:val="004A33B3"/>
    <w:rsid w:val="004A47FD"/>
    <w:rsid w:val="004A4E2A"/>
    <w:rsid w:val="004A57F1"/>
    <w:rsid w:val="004A5F04"/>
    <w:rsid w:val="004A5FA7"/>
    <w:rsid w:val="004A62FF"/>
    <w:rsid w:val="004A68EC"/>
    <w:rsid w:val="004A6A75"/>
    <w:rsid w:val="004A6DEE"/>
    <w:rsid w:val="004A70D9"/>
    <w:rsid w:val="004A7548"/>
    <w:rsid w:val="004A785A"/>
    <w:rsid w:val="004B061F"/>
    <w:rsid w:val="004B0A09"/>
    <w:rsid w:val="004B0FEE"/>
    <w:rsid w:val="004B146D"/>
    <w:rsid w:val="004B164B"/>
    <w:rsid w:val="004B1E6A"/>
    <w:rsid w:val="004B2317"/>
    <w:rsid w:val="004B240F"/>
    <w:rsid w:val="004B275E"/>
    <w:rsid w:val="004B320B"/>
    <w:rsid w:val="004B33AC"/>
    <w:rsid w:val="004B3EBE"/>
    <w:rsid w:val="004B51DB"/>
    <w:rsid w:val="004B5A55"/>
    <w:rsid w:val="004B6206"/>
    <w:rsid w:val="004B6B84"/>
    <w:rsid w:val="004B7668"/>
    <w:rsid w:val="004B7EAC"/>
    <w:rsid w:val="004C0166"/>
    <w:rsid w:val="004C051E"/>
    <w:rsid w:val="004C1616"/>
    <w:rsid w:val="004C19DD"/>
    <w:rsid w:val="004C1AE7"/>
    <w:rsid w:val="004C1EBA"/>
    <w:rsid w:val="004C2290"/>
    <w:rsid w:val="004C25CD"/>
    <w:rsid w:val="004C3B57"/>
    <w:rsid w:val="004C4EEB"/>
    <w:rsid w:val="004C5F92"/>
    <w:rsid w:val="004C7819"/>
    <w:rsid w:val="004C78BB"/>
    <w:rsid w:val="004D03C1"/>
    <w:rsid w:val="004D109F"/>
    <w:rsid w:val="004D143F"/>
    <w:rsid w:val="004D19C5"/>
    <w:rsid w:val="004D20A9"/>
    <w:rsid w:val="004D2744"/>
    <w:rsid w:val="004D43FB"/>
    <w:rsid w:val="004D4B55"/>
    <w:rsid w:val="004D4F7C"/>
    <w:rsid w:val="004D53EB"/>
    <w:rsid w:val="004D58A5"/>
    <w:rsid w:val="004D5D67"/>
    <w:rsid w:val="004D64F0"/>
    <w:rsid w:val="004D6899"/>
    <w:rsid w:val="004D72F8"/>
    <w:rsid w:val="004D7A4B"/>
    <w:rsid w:val="004D7EB2"/>
    <w:rsid w:val="004E0127"/>
    <w:rsid w:val="004E0482"/>
    <w:rsid w:val="004E0C42"/>
    <w:rsid w:val="004E0FC5"/>
    <w:rsid w:val="004E2524"/>
    <w:rsid w:val="004E2EC0"/>
    <w:rsid w:val="004E3724"/>
    <w:rsid w:val="004E388B"/>
    <w:rsid w:val="004E3C67"/>
    <w:rsid w:val="004E3E95"/>
    <w:rsid w:val="004E498C"/>
    <w:rsid w:val="004E4C48"/>
    <w:rsid w:val="004E4DEB"/>
    <w:rsid w:val="004E4E5D"/>
    <w:rsid w:val="004E5430"/>
    <w:rsid w:val="004E5BB1"/>
    <w:rsid w:val="004E61E9"/>
    <w:rsid w:val="004E684C"/>
    <w:rsid w:val="004E6CB9"/>
    <w:rsid w:val="004E78B0"/>
    <w:rsid w:val="004E7CAD"/>
    <w:rsid w:val="004E7CD0"/>
    <w:rsid w:val="004E7D6E"/>
    <w:rsid w:val="004F0663"/>
    <w:rsid w:val="004F073A"/>
    <w:rsid w:val="004F0AC6"/>
    <w:rsid w:val="004F0C5D"/>
    <w:rsid w:val="004F0DF1"/>
    <w:rsid w:val="004F12D9"/>
    <w:rsid w:val="004F2156"/>
    <w:rsid w:val="004F2A19"/>
    <w:rsid w:val="004F371A"/>
    <w:rsid w:val="004F574E"/>
    <w:rsid w:val="004F5B8C"/>
    <w:rsid w:val="004F5CD6"/>
    <w:rsid w:val="004F60BA"/>
    <w:rsid w:val="004F64A4"/>
    <w:rsid w:val="004F6904"/>
    <w:rsid w:val="004F7430"/>
    <w:rsid w:val="004F7494"/>
    <w:rsid w:val="0050014F"/>
    <w:rsid w:val="005008C2"/>
    <w:rsid w:val="005009E5"/>
    <w:rsid w:val="005010A4"/>
    <w:rsid w:val="0050189A"/>
    <w:rsid w:val="0050220A"/>
    <w:rsid w:val="00503405"/>
    <w:rsid w:val="00503B75"/>
    <w:rsid w:val="00503F02"/>
    <w:rsid w:val="00503FF5"/>
    <w:rsid w:val="005049B3"/>
    <w:rsid w:val="00505651"/>
    <w:rsid w:val="00505F25"/>
    <w:rsid w:val="00506C5D"/>
    <w:rsid w:val="00510983"/>
    <w:rsid w:val="00510D9C"/>
    <w:rsid w:val="00510F87"/>
    <w:rsid w:val="0051293D"/>
    <w:rsid w:val="00513931"/>
    <w:rsid w:val="00514EC3"/>
    <w:rsid w:val="0051504B"/>
    <w:rsid w:val="00516444"/>
    <w:rsid w:val="00516E9B"/>
    <w:rsid w:val="0051706B"/>
    <w:rsid w:val="005170A0"/>
    <w:rsid w:val="00517F68"/>
    <w:rsid w:val="00520ADD"/>
    <w:rsid w:val="00520BD5"/>
    <w:rsid w:val="00521410"/>
    <w:rsid w:val="00521983"/>
    <w:rsid w:val="00522150"/>
    <w:rsid w:val="005238FC"/>
    <w:rsid w:val="00523C37"/>
    <w:rsid w:val="005244E2"/>
    <w:rsid w:val="00524812"/>
    <w:rsid w:val="00524D1D"/>
    <w:rsid w:val="0052618A"/>
    <w:rsid w:val="005261BC"/>
    <w:rsid w:val="00526AC1"/>
    <w:rsid w:val="00527632"/>
    <w:rsid w:val="00527D97"/>
    <w:rsid w:val="00530611"/>
    <w:rsid w:val="005313A1"/>
    <w:rsid w:val="005324D7"/>
    <w:rsid w:val="00532AC6"/>
    <w:rsid w:val="00532B2C"/>
    <w:rsid w:val="005330BE"/>
    <w:rsid w:val="00533298"/>
    <w:rsid w:val="0053530F"/>
    <w:rsid w:val="005356B7"/>
    <w:rsid w:val="005356F3"/>
    <w:rsid w:val="00535C21"/>
    <w:rsid w:val="00535FF4"/>
    <w:rsid w:val="0053601B"/>
    <w:rsid w:val="00536590"/>
    <w:rsid w:val="0053675C"/>
    <w:rsid w:val="005368CF"/>
    <w:rsid w:val="0053706D"/>
    <w:rsid w:val="005371E4"/>
    <w:rsid w:val="00540E3D"/>
    <w:rsid w:val="00540E51"/>
    <w:rsid w:val="00540FA3"/>
    <w:rsid w:val="005417C9"/>
    <w:rsid w:val="00541BEC"/>
    <w:rsid w:val="00541D45"/>
    <w:rsid w:val="00542619"/>
    <w:rsid w:val="00542B19"/>
    <w:rsid w:val="00543153"/>
    <w:rsid w:val="00543294"/>
    <w:rsid w:val="0054355C"/>
    <w:rsid w:val="00543CE5"/>
    <w:rsid w:val="00545309"/>
    <w:rsid w:val="00545B46"/>
    <w:rsid w:val="0054648E"/>
    <w:rsid w:val="00547836"/>
    <w:rsid w:val="00547A6D"/>
    <w:rsid w:val="00547DC2"/>
    <w:rsid w:val="00550384"/>
    <w:rsid w:val="005503DD"/>
    <w:rsid w:val="0055046A"/>
    <w:rsid w:val="00550647"/>
    <w:rsid w:val="00550C5F"/>
    <w:rsid w:val="0055158A"/>
    <w:rsid w:val="005515E0"/>
    <w:rsid w:val="00551EBA"/>
    <w:rsid w:val="0055201C"/>
    <w:rsid w:val="005526EA"/>
    <w:rsid w:val="0055448A"/>
    <w:rsid w:val="005544E3"/>
    <w:rsid w:val="00554AF2"/>
    <w:rsid w:val="00554D66"/>
    <w:rsid w:val="005550DF"/>
    <w:rsid w:val="00555A6C"/>
    <w:rsid w:val="00557BC5"/>
    <w:rsid w:val="005600F6"/>
    <w:rsid w:val="0056018C"/>
    <w:rsid w:val="00560E62"/>
    <w:rsid w:val="00561402"/>
    <w:rsid w:val="00561487"/>
    <w:rsid w:val="005617B4"/>
    <w:rsid w:val="00562D4B"/>
    <w:rsid w:val="005632F5"/>
    <w:rsid w:val="00563DC4"/>
    <w:rsid w:val="005645B3"/>
    <w:rsid w:val="005645E4"/>
    <w:rsid w:val="00564CA0"/>
    <w:rsid w:val="00564D01"/>
    <w:rsid w:val="00564E71"/>
    <w:rsid w:val="005654BB"/>
    <w:rsid w:val="005656C8"/>
    <w:rsid w:val="00565F5A"/>
    <w:rsid w:val="00566248"/>
    <w:rsid w:val="0056644E"/>
    <w:rsid w:val="00566DAB"/>
    <w:rsid w:val="00566E78"/>
    <w:rsid w:val="005672A6"/>
    <w:rsid w:val="0056754A"/>
    <w:rsid w:val="00567A6A"/>
    <w:rsid w:val="00570409"/>
    <w:rsid w:val="00570C9C"/>
    <w:rsid w:val="005710BC"/>
    <w:rsid w:val="005715EA"/>
    <w:rsid w:val="005721E4"/>
    <w:rsid w:val="00573346"/>
    <w:rsid w:val="00573A7C"/>
    <w:rsid w:val="00573B53"/>
    <w:rsid w:val="00575724"/>
    <w:rsid w:val="00575964"/>
    <w:rsid w:val="00576F8E"/>
    <w:rsid w:val="005778AC"/>
    <w:rsid w:val="0058119E"/>
    <w:rsid w:val="00581534"/>
    <w:rsid w:val="00581B1A"/>
    <w:rsid w:val="00581DC5"/>
    <w:rsid w:val="00581E4C"/>
    <w:rsid w:val="00581EA8"/>
    <w:rsid w:val="00582E18"/>
    <w:rsid w:val="005832A6"/>
    <w:rsid w:val="005839BA"/>
    <w:rsid w:val="00583DDD"/>
    <w:rsid w:val="00584242"/>
    <w:rsid w:val="00584E4D"/>
    <w:rsid w:val="00584EE7"/>
    <w:rsid w:val="0058555C"/>
    <w:rsid w:val="005858A1"/>
    <w:rsid w:val="0058597A"/>
    <w:rsid w:val="00585C6B"/>
    <w:rsid w:val="00585D05"/>
    <w:rsid w:val="00586449"/>
    <w:rsid w:val="00586837"/>
    <w:rsid w:val="005876EA"/>
    <w:rsid w:val="00587CE6"/>
    <w:rsid w:val="00590FD4"/>
    <w:rsid w:val="00591677"/>
    <w:rsid w:val="00591CDE"/>
    <w:rsid w:val="005930C4"/>
    <w:rsid w:val="00593258"/>
    <w:rsid w:val="005934BD"/>
    <w:rsid w:val="00593DD3"/>
    <w:rsid w:val="005946E4"/>
    <w:rsid w:val="0059482F"/>
    <w:rsid w:val="005949BF"/>
    <w:rsid w:val="00594B05"/>
    <w:rsid w:val="00595007"/>
    <w:rsid w:val="00595C62"/>
    <w:rsid w:val="00595DD2"/>
    <w:rsid w:val="0059643B"/>
    <w:rsid w:val="00596713"/>
    <w:rsid w:val="00596899"/>
    <w:rsid w:val="00596CE3"/>
    <w:rsid w:val="005973D4"/>
    <w:rsid w:val="0059743F"/>
    <w:rsid w:val="005A050E"/>
    <w:rsid w:val="005A0BAF"/>
    <w:rsid w:val="005A0E72"/>
    <w:rsid w:val="005A1560"/>
    <w:rsid w:val="005A19D2"/>
    <w:rsid w:val="005A1C93"/>
    <w:rsid w:val="005A1FEA"/>
    <w:rsid w:val="005A2C8F"/>
    <w:rsid w:val="005A2DC9"/>
    <w:rsid w:val="005A341E"/>
    <w:rsid w:val="005A3449"/>
    <w:rsid w:val="005A346F"/>
    <w:rsid w:val="005A4786"/>
    <w:rsid w:val="005A4AB0"/>
    <w:rsid w:val="005A4F5D"/>
    <w:rsid w:val="005A51F6"/>
    <w:rsid w:val="005A5A24"/>
    <w:rsid w:val="005A6A53"/>
    <w:rsid w:val="005A6AEB"/>
    <w:rsid w:val="005A701C"/>
    <w:rsid w:val="005A75FE"/>
    <w:rsid w:val="005A779B"/>
    <w:rsid w:val="005A7BBB"/>
    <w:rsid w:val="005B015B"/>
    <w:rsid w:val="005B025E"/>
    <w:rsid w:val="005B0450"/>
    <w:rsid w:val="005B04D5"/>
    <w:rsid w:val="005B074B"/>
    <w:rsid w:val="005B08CC"/>
    <w:rsid w:val="005B0E07"/>
    <w:rsid w:val="005B13A3"/>
    <w:rsid w:val="005B18AC"/>
    <w:rsid w:val="005B1AF2"/>
    <w:rsid w:val="005B2A7D"/>
    <w:rsid w:val="005B2AB9"/>
    <w:rsid w:val="005B4F5E"/>
    <w:rsid w:val="005B5685"/>
    <w:rsid w:val="005B60F7"/>
    <w:rsid w:val="005B68E8"/>
    <w:rsid w:val="005B6B92"/>
    <w:rsid w:val="005C0474"/>
    <w:rsid w:val="005C086A"/>
    <w:rsid w:val="005C0890"/>
    <w:rsid w:val="005C0B7A"/>
    <w:rsid w:val="005C0C3A"/>
    <w:rsid w:val="005C1057"/>
    <w:rsid w:val="005C12A5"/>
    <w:rsid w:val="005C2308"/>
    <w:rsid w:val="005C231D"/>
    <w:rsid w:val="005C2553"/>
    <w:rsid w:val="005C26BD"/>
    <w:rsid w:val="005C4441"/>
    <w:rsid w:val="005C4C1B"/>
    <w:rsid w:val="005C4DA2"/>
    <w:rsid w:val="005C5CC4"/>
    <w:rsid w:val="005C5D7B"/>
    <w:rsid w:val="005C60C0"/>
    <w:rsid w:val="005C6FE4"/>
    <w:rsid w:val="005D14FC"/>
    <w:rsid w:val="005D1BC5"/>
    <w:rsid w:val="005D1C30"/>
    <w:rsid w:val="005D286C"/>
    <w:rsid w:val="005D35DF"/>
    <w:rsid w:val="005D487A"/>
    <w:rsid w:val="005D5499"/>
    <w:rsid w:val="005D586C"/>
    <w:rsid w:val="005D5B4B"/>
    <w:rsid w:val="005D62CE"/>
    <w:rsid w:val="005D6832"/>
    <w:rsid w:val="005D69A2"/>
    <w:rsid w:val="005D6B77"/>
    <w:rsid w:val="005E014D"/>
    <w:rsid w:val="005E0781"/>
    <w:rsid w:val="005E08E3"/>
    <w:rsid w:val="005E0FC0"/>
    <w:rsid w:val="005E1E48"/>
    <w:rsid w:val="005E20BB"/>
    <w:rsid w:val="005E230E"/>
    <w:rsid w:val="005E23FE"/>
    <w:rsid w:val="005E3068"/>
    <w:rsid w:val="005E31DF"/>
    <w:rsid w:val="005E3304"/>
    <w:rsid w:val="005E38E0"/>
    <w:rsid w:val="005E4065"/>
    <w:rsid w:val="005E44A4"/>
    <w:rsid w:val="005E4C0F"/>
    <w:rsid w:val="005E4E2B"/>
    <w:rsid w:val="005E5F6E"/>
    <w:rsid w:val="005E6449"/>
    <w:rsid w:val="005E6ADA"/>
    <w:rsid w:val="005E718F"/>
    <w:rsid w:val="005E74D7"/>
    <w:rsid w:val="005F0160"/>
    <w:rsid w:val="005F016F"/>
    <w:rsid w:val="005F07BA"/>
    <w:rsid w:val="005F13D5"/>
    <w:rsid w:val="005F15AC"/>
    <w:rsid w:val="005F195F"/>
    <w:rsid w:val="005F2DCB"/>
    <w:rsid w:val="005F2F01"/>
    <w:rsid w:val="005F323F"/>
    <w:rsid w:val="005F4212"/>
    <w:rsid w:val="005F6B32"/>
    <w:rsid w:val="005F6BD0"/>
    <w:rsid w:val="005F6E9C"/>
    <w:rsid w:val="005F73CF"/>
    <w:rsid w:val="005F745C"/>
    <w:rsid w:val="005F7E33"/>
    <w:rsid w:val="00600694"/>
    <w:rsid w:val="0060086F"/>
    <w:rsid w:val="006015A2"/>
    <w:rsid w:val="00601B33"/>
    <w:rsid w:val="00602583"/>
    <w:rsid w:val="00602718"/>
    <w:rsid w:val="00604E57"/>
    <w:rsid w:val="006050E8"/>
    <w:rsid w:val="00605359"/>
    <w:rsid w:val="00605370"/>
    <w:rsid w:val="00605874"/>
    <w:rsid w:val="00605C79"/>
    <w:rsid w:val="0060633C"/>
    <w:rsid w:val="00607B5D"/>
    <w:rsid w:val="00610106"/>
    <w:rsid w:val="006103F9"/>
    <w:rsid w:val="0061061B"/>
    <w:rsid w:val="00610FA0"/>
    <w:rsid w:val="0061104B"/>
    <w:rsid w:val="00612A7E"/>
    <w:rsid w:val="00613CFA"/>
    <w:rsid w:val="006142F8"/>
    <w:rsid w:val="00614C44"/>
    <w:rsid w:val="00614E76"/>
    <w:rsid w:val="00615E28"/>
    <w:rsid w:val="00617276"/>
    <w:rsid w:val="00617609"/>
    <w:rsid w:val="006177C8"/>
    <w:rsid w:val="00617B20"/>
    <w:rsid w:val="006209D0"/>
    <w:rsid w:val="00620C5B"/>
    <w:rsid w:val="00621073"/>
    <w:rsid w:val="0062191B"/>
    <w:rsid w:val="00621DB2"/>
    <w:rsid w:val="006222D6"/>
    <w:rsid w:val="006223E7"/>
    <w:rsid w:val="00622403"/>
    <w:rsid w:val="00622756"/>
    <w:rsid w:val="00622978"/>
    <w:rsid w:val="00622CA9"/>
    <w:rsid w:val="00623818"/>
    <w:rsid w:val="00623856"/>
    <w:rsid w:val="00624B5E"/>
    <w:rsid w:val="00625652"/>
    <w:rsid w:val="00625B57"/>
    <w:rsid w:val="00626478"/>
    <w:rsid w:val="006267C1"/>
    <w:rsid w:val="00626D97"/>
    <w:rsid w:val="00626E80"/>
    <w:rsid w:val="0062728E"/>
    <w:rsid w:val="0062758B"/>
    <w:rsid w:val="006306B7"/>
    <w:rsid w:val="00632166"/>
    <w:rsid w:val="006324B9"/>
    <w:rsid w:val="006329B2"/>
    <w:rsid w:val="00633D6C"/>
    <w:rsid w:val="006340F8"/>
    <w:rsid w:val="00635602"/>
    <w:rsid w:val="00635791"/>
    <w:rsid w:val="00635CEF"/>
    <w:rsid w:val="006361A2"/>
    <w:rsid w:val="006368EC"/>
    <w:rsid w:val="00636CF7"/>
    <w:rsid w:val="00636E73"/>
    <w:rsid w:val="006374D6"/>
    <w:rsid w:val="00640604"/>
    <w:rsid w:val="00640661"/>
    <w:rsid w:val="00640926"/>
    <w:rsid w:val="00642B12"/>
    <w:rsid w:val="00642BFE"/>
    <w:rsid w:val="00642FB2"/>
    <w:rsid w:val="00643937"/>
    <w:rsid w:val="006440EF"/>
    <w:rsid w:val="006447DF"/>
    <w:rsid w:val="00644E1E"/>
    <w:rsid w:val="00644EC4"/>
    <w:rsid w:val="00644FA2"/>
    <w:rsid w:val="00645DD3"/>
    <w:rsid w:val="0064642A"/>
    <w:rsid w:val="006467B4"/>
    <w:rsid w:val="00646B79"/>
    <w:rsid w:val="006475B8"/>
    <w:rsid w:val="00647B04"/>
    <w:rsid w:val="00647C9F"/>
    <w:rsid w:val="006501B2"/>
    <w:rsid w:val="006511A4"/>
    <w:rsid w:val="00651696"/>
    <w:rsid w:val="00652995"/>
    <w:rsid w:val="00652FF1"/>
    <w:rsid w:val="00653BB9"/>
    <w:rsid w:val="00653CE1"/>
    <w:rsid w:val="00654D6F"/>
    <w:rsid w:val="0065575A"/>
    <w:rsid w:val="006564D8"/>
    <w:rsid w:val="00657751"/>
    <w:rsid w:val="006577C8"/>
    <w:rsid w:val="00660320"/>
    <w:rsid w:val="00660C37"/>
    <w:rsid w:val="00661043"/>
    <w:rsid w:val="00661F2D"/>
    <w:rsid w:val="00662305"/>
    <w:rsid w:val="00663317"/>
    <w:rsid w:val="00663AB2"/>
    <w:rsid w:val="00663E34"/>
    <w:rsid w:val="00664AFE"/>
    <w:rsid w:val="00665377"/>
    <w:rsid w:val="006653EC"/>
    <w:rsid w:val="006659A0"/>
    <w:rsid w:val="00665ADD"/>
    <w:rsid w:val="00665FC7"/>
    <w:rsid w:val="006666CB"/>
    <w:rsid w:val="0066752F"/>
    <w:rsid w:val="00667BE8"/>
    <w:rsid w:val="0067016D"/>
    <w:rsid w:val="0067048D"/>
    <w:rsid w:val="00670990"/>
    <w:rsid w:val="00670CE0"/>
    <w:rsid w:val="00671748"/>
    <w:rsid w:val="00671C74"/>
    <w:rsid w:val="00671D64"/>
    <w:rsid w:val="00671F85"/>
    <w:rsid w:val="006723BA"/>
    <w:rsid w:val="00673418"/>
    <w:rsid w:val="00673BD5"/>
    <w:rsid w:val="00673EDB"/>
    <w:rsid w:val="006754CE"/>
    <w:rsid w:val="006755EC"/>
    <w:rsid w:val="006756F7"/>
    <w:rsid w:val="00675AAB"/>
    <w:rsid w:val="00675E51"/>
    <w:rsid w:val="00676692"/>
    <w:rsid w:val="00676EC8"/>
    <w:rsid w:val="00677DF5"/>
    <w:rsid w:val="006802D0"/>
    <w:rsid w:val="0068031A"/>
    <w:rsid w:val="00680E1C"/>
    <w:rsid w:val="00680EFB"/>
    <w:rsid w:val="0068238A"/>
    <w:rsid w:val="006824F5"/>
    <w:rsid w:val="0068301D"/>
    <w:rsid w:val="006833B2"/>
    <w:rsid w:val="00683C94"/>
    <w:rsid w:val="00683E83"/>
    <w:rsid w:val="00683FFE"/>
    <w:rsid w:val="0068457A"/>
    <w:rsid w:val="0068633D"/>
    <w:rsid w:val="00686A93"/>
    <w:rsid w:val="00686D2A"/>
    <w:rsid w:val="00687DFB"/>
    <w:rsid w:val="00690204"/>
    <w:rsid w:val="00690350"/>
    <w:rsid w:val="0069072F"/>
    <w:rsid w:val="0069090B"/>
    <w:rsid w:val="00690BBF"/>
    <w:rsid w:val="00691382"/>
    <w:rsid w:val="00691C75"/>
    <w:rsid w:val="0069243D"/>
    <w:rsid w:val="0069265B"/>
    <w:rsid w:val="00692B34"/>
    <w:rsid w:val="00692F03"/>
    <w:rsid w:val="00692FD7"/>
    <w:rsid w:val="006936D4"/>
    <w:rsid w:val="00693912"/>
    <w:rsid w:val="00693C6D"/>
    <w:rsid w:val="00694A12"/>
    <w:rsid w:val="00694FBD"/>
    <w:rsid w:val="006951C4"/>
    <w:rsid w:val="00696287"/>
    <w:rsid w:val="006962B2"/>
    <w:rsid w:val="00697424"/>
    <w:rsid w:val="006975CA"/>
    <w:rsid w:val="00697BAE"/>
    <w:rsid w:val="006A0079"/>
    <w:rsid w:val="006A013A"/>
    <w:rsid w:val="006A17D4"/>
    <w:rsid w:val="006A1B28"/>
    <w:rsid w:val="006A2359"/>
    <w:rsid w:val="006A23AB"/>
    <w:rsid w:val="006A367D"/>
    <w:rsid w:val="006A4744"/>
    <w:rsid w:val="006A48D9"/>
    <w:rsid w:val="006A4AD4"/>
    <w:rsid w:val="006A4E63"/>
    <w:rsid w:val="006A5565"/>
    <w:rsid w:val="006A61EC"/>
    <w:rsid w:val="006A68BF"/>
    <w:rsid w:val="006A699D"/>
    <w:rsid w:val="006A6A59"/>
    <w:rsid w:val="006A6A7C"/>
    <w:rsid w:val="006A75D4"/>
    <w:rsid w:val="006A7888"/>
    <w:rsid w:val="006A7DB7"/>
    <w:rsid w:val="006B229C"/>
    <w:rsid w:val="006B23DA"/>
    <w:rsid w:val="006B2960"/>
    <w:rsid w:val="006B2AC6"/>
    <w:rsid w:val="006B2D05"/>
    <w:rsid w:val="006B32FB"/>
    <w:rsid w:val="006B3AF5"/>
    <w:rsid w:val="006B3F5E"/>
    <w:rsid w:val="006B40BC"/>
    <w:rsid w:val="006B413D"/>
    <w:rsid w:val="006B4149"/>
    <w:rsid w:val="006B4155"/>
    <w:rsid w:val="006B5840"/>
    <w:rsid w:val="006B5D62"/>
    <w:rsid w:val="006B6A70"/>
    <w:rsid w:val="006B70FB"/>
    <w:rsid w:val="006C0740"/>
    <w:rsid w:val="006C1568"/>
    <w:rsid w:val="006C29C8"/>
    <w:rsid w:val="006C37FF"/>
    <w:rsid w:val="006C3E05"/>
    <w:rsid w:val="006C40EC"/>
    <w:rsid w:val="006C4BA3"/>
    <w:rsid w:val="006C5AAD"/>
    <w:rsid w:val="006C5AB6"/>
    <w:rsid w:val="006C5F76"/>
    <w:rsid w:val="006C668F"/>
    <w:rsid w:val="006C6BBD"/>
    <w:rsid w:val="006C7088"/>
    <w:rsid w:val="006C7715"/>
    <w:rsid w:val="006C7B35"/>
    <w:rsid w:val="006D005A"/>
    <w:rsid w:val="006D0261"/>
    <w:rsid w:val="006D0B8E"/>
    <w:rsid w:val="006D0C0D"/>
    <w:rsid w:val="006D0FDB"/>
    <w:rsid w:val="006D15B5"/>
    <w:rsid w:val="006D1679"/>
    <w:rsid w:val="006D180B"/>
    <w:rsid w:val="006D2B7A"/>
    <w:rsid w:val="006D2F89"/>
    <w:rsid w:val="006D4E6F"/>
    <w:rsid w:val="006D4F72"/>
    <w:rsid w:val="006D516E"/>
    <w:rsid w:val="006D627E"/>
    <w:rsid w:val="006D6318"/>
    <w:rsid w:val="006D6849"/>
    <w:rsid w:val="006D6B67"/>
    <w:rsid w:val="006D704C"/>
    <w:rsid w:val="006E0654"/>
    <w:rsid w:val="006E079C"/>
    <w:rsid w:val="006E121F"/>
    <w:rsid w:val="006E1824"/>
    <w:rsid w:val="006E1C77"/>
    <w:rsid w:val="006E1E2B"/>
    <w:rsid w:val="006E2182"/>
    <w:rsid w:val="006E2260"/>
    <w:rsid w:val="006E22C0"/>
    <w:rsid w:val="006E261E"/>
    <w:rsid w:val="006E2F61"/>
    <w:rsid w:val="006E38B2"/>
    <w:rsid w:val="006E3E27"/>
    <w:rsid w:val="006E48C4"/>
    <w:rsid w:val="006E4EFA"/>
    <w:rsid w:val="006E6BCC"/>
    <w:rsid w:val="006E6D1E"/>
    <w:rsid w:val="006E7849"/>
    <w:rsid w:val="006E7BAB"/>
    <w:rsid w:val="006F064E"/>
    <w:rsid w:val="006F0871"/>
    <w:rsid w:val="006F0C76"/>
    <w:rsid w:val="006F101A"/>
    <w:rsid w:val="006F1188"/>
    <w:rsid w:val="006F16A7"/>
    <w:rsid w:val="006F1ECF"/>
    <w:rsid w:val="006F2FC6"/>
    <w:rsid w:val="006F39DB"/>
    <w:rsid w:val="006F4144"/>
    <w:rsid w:val="006F4803"/>
    <w:rsid w:val="006F4AED"/>
    <w:rsid w:val="006F4DE6"/>
    <w:rsid w:val="006F54EF"/>
    <w:rsid w:val="006F579B"/>
    <w:rsid w:val="006F6837"/>
    <w:rsid w:val="006F6FA9"/>
    <w:rsid w:val="006F74EE"/>
    <w:rsid w:val="006F762E"/>
    <w:rsid w:val="006F76D3"/>
    <w:rsid w:val="006F798A"/>
    <w:rsid w:val="006F7F48"/>
    <w:rsid w:val="00700D67"/>
    <w:rsid w:val="00701189"/>
    <w:rsid w:val="0070170A"/>
    <w:rsid w:val="00701E85"/>
    <w:rsid w:val="00702284"/>
    <w:rsid w:val="007024CB"/>
    <w:rsid w:val="007024FE"/>
    <w:rsid w:val="00702844"/>
    <w:rsid w:val="007034ED"/>
    <w:rsid w:val="00703B0D"/>
    <w:rsid w:val="00703E77"/>
    <w:rsid w:val="007040A4"/>
    <w:rsid w:val="007041DB"/>
    <w:rsid w:val="00704207"/>
    <w:rsid w:val="007042B6"/>
    <w:rsid w:val="00704E91"/>
    <w:rsid w:val="00705707"/>
    <w:rsid w:val="00705E67"/>
    <w:rsid w:val="007063C0"/>
    <w:rsid w:val="007065AB"/>
    <w:rsid w:val="007065CC"/>
    <w:rsid w:val="00706A40"/>
    <w:rsid w:val="00707698"/>
    <w:rsid w:val="00707DB6"/>
    <w:rsid w:val="00707FD5"/>
    <w:rsid w:val="007108DD"/>
    <w:rsid w:val="00710DB4"/>
    <w:rsid w:val="00710E64"/>
    <w:rsid w:val="0071177E"/>
    <w:rsid w:val="00711C43"/>
    <w:rsid w:val="007133B7"/>
    <w:rsid w:val="00714BB5"/>
    <w:rsid w:val="00714C3D"/>
    <w:rsid w:val="007151A3"/>
    <w:rsid w:val="007158B1"/>
    <w:rsid w:val="00715FA4"/>
    <w:rsid w:val="00717B75"/>
    <w:rsid w:val="00720404"/>
    <w:rsid w:val="00721874"/>
    <w:rsid w:val="0072191A"/>
    <w:rsid w:val="007221A0"/>
    <w:rsid w:val="007221BC"/>
    <w:rsid w:val="007228A5"/>
    <w:rsid w:val="00722C31"/>
    <w:rsid w:val="00722C81"/>
    <w:rsid w:val="0072364A"/>
    <w:rsid w:val="007238C2"/>
    <w:rsid w:val="0072396D"/>
    <w:rsid w:val="00724652"/>
    <w:rsid w:val="00724684"/>
    <w:rsid w:val="00724D42"/>
    <w:rsid w:val="00725FFC"/>
    <w:rsid w:val="00726F68"/>
    <w:rsid w:val="00727B63"/>
    <w:rsid w:val="00730013"/>
    <w:rsid w:val="00731E5F"/>
    <w:rsid w:val="00732F63"/>
    <w:rsid w:val="00733791"/>
    <w:rsid w:val="00733C07"/>
    <w:rsid w:val="00734B53"/>
    <w:rsid w:val="007351B5"/>
    <w:rsid w:val="00735526"/>
    <w:rsid w:val="007359BC"/>
    <w:rsid w:val="00735DDD"/>
    <w:rsid w:val="00736890"/>
    <w:rsid w:val="0073791A"/>
    <w:rsid w:val="007379ED"/>
    <w:rsid w:val="00737C78"/>
    <w:rsid w:val="00740A17"/>
    <w:rsid w:val="00741B31"/>
    <w:rsid w:val="00741EE5"/>
    <w:rsid w:val="00742AFB"/>
    <w:rsid w:val="00742F85"/>
    <w:rsid w:val="007435E7"/>
    <w:rsid w:val="00743C77"/>
    <w:rsid w:val="00744308"/>
    <w:rsid w:val="007456C6"/>
    <w:rsid w:val="007456D7"/>
    <w:rsid w:val="00745C22"/>
    <w:rsid w:val="00746AE6"/>
    <w:rsid w:val="00746E2F"/>
    <w:rsid w:val="0075073E"/>
    <w:rsid w:val="00750C7F"/>
    <w:rsid w:val="0075110E"/>
    <w:rsid w:val="00751145"/>
    <w:rsid w:val="0075130E"/>
    <w:rsid w:val="00751D13"/>
    <w:rsid w:val="00752014"/>
    <w:rsid w:val="007523E3"/>
    <w:rsid w:val="00752915"/>
    <w:rsid w:val="00752A81"/>
    <w:rsid w:val="00752D91"/>
    <w:rsid w:val="00752FCB"/>
    <w:rsid w:val="00753468"/>
    <w:rsid w:val="007535F8"/>
    <w:rsid w:val="007539C4"/>
    <w:rsid w:val="00753ECB"/>
    <w:rsid w:val="00754253"/>
    <w:rsid w:val="00754893"/>
    <w:rsid w:val="007556D1"/>
    <w:rsid w:val="00755A16"/>
    <w:rsid w:val="00755FDB"/>
    <w:rsid w:val="0075626F"/>
    <w:rsid w:val="0075644E"/>
    <w:rsid w:val="00757056"/>
    <w:rsid w:val="007574A3"/>
    <w:rsid w:val="00757EE8"/>
    <w:rsid w:val="007604AD"/>
    <w:rsid w:val="0076117F"/>
    <w:rsid w:val="00761488"/>
    <w:rsid w:val="0076189D"/>
    <w:rsid w:val="00761AEA"/>
    <w:rsid w:val="0076239B"/>
    <w:rsid w:val="0076240F"/>
    <w:rsid w:val="0076265F"/>
    <w:rsid w:val="00762AD4"/>
    <w:rsid w:val="00763024"/>
    <w:rsid w:val="00763795"/>
    <w:rsid w:val="007637FA"/>
    <w:rsid w:val="0076387D"/>
    <w:rsid w:val="0076398A"/>
    <w:rsid w:val="00763BD8"/>
    <w:rsid w:val="0076406B"/>
    <w:rsid w:val="00764677"/>
    <w:rsid w:val="007648B1"/>
    <w:rsid w:val="00766531"/>
    <w:rsid w:val="00766A3B"/>
    <w:rsid w:val="00767336"/>
    <w:rsid w:val="00767993"/>
    <w:rsid w:val="00767A09"/>
    <w:rsid w:val="00767C2A"/>
    <w:rsid w:val="00767F26"/>
    <w:rsid w:val="007700E7"/>
    <w:rsid w:val="0077079D"/>
    <w:rsid w:val="007718B3"/>
    <w:rsid w:val="00772398"/>
    <w:rsid w:val="00772801"/>
    <w:rsid w:val="0077332F"/>
    <w:rsid w:val="00773D36"/>
    <w:rsid w:val="00773D4C"/>
    <w:rsid w:val="00774241"/>
    <w:rsid w:val="00774887"/>
    <w:rsid w:val="00776263"/>
    <w:rsid w:val="007767B7"/>
    <w:rsid w:val="00776D1A"/>
    <w:rsid w:val="00777129"/>
    <w:rsid w:val="007774F7"/>
    <w:rsid w:val="007776B2"/>
    <w:rsid w:val="00777F65"/>
    <w:rsid w:val="00777F76"/>
    <w:rsid w:val="007808D3"/>
    <w:rsid w:val="00781DA7"/>
    <w:rsid w:val="0078235F"/>
    <w:rsid w:val="00782923"/>
    <w:rsid w:val="00782B31"/>
    <w:rsid w:val="00782CB7"/>
    <w:rsid w:val="00783E13"/>
    <w:rsid w:val="007841B6"/>
    <w:rsid w:val="00784684"/>
    <w:rsid w:val="00784AA4"/>
    <w:rsid w:val="007854B0"/>
    <w:rsid w:val="00785961"/>
    <w:rsid w:val="00787FBE"/>
    <w:rsid w:val="00790B3D"/>
    <w:rsid w:val="00790D5D"/>
    <w:rsid w:val="007912B8"/>
    <w:rsid w:val="00791F78"/>
    <w:rsid w:val="0079263D"/>
    <w:rsid w:val="00792D58"/>
    <w:rsid w:val="00793BAB"/>
    <w:rsid w:val="00793F9D"/>
    <w:rsid w:val="00794880"/>
    <w:rsid w:val="00794A56"/>
    <w:rsid w:val="00794B21"/>
    <w:rsid w:val="00795103"/>
    <w:rsid w:val="00795F16"/>
    <w:rsid w:val="00796541"/>
    <w:rsid w:val="00796833"/>
    <w:rsid w:val="00797A8D"/>
    <w:rsid w:val="007A032D"/>
    <w:rsid w:val="007A0626"/>
    <w:rsid w:val="007A0C26"/>
    <w:rsid w:val="007A25BE"/>
    <w:rsid w:val="007A26DA"/>
    <w:rsid w:val="007A2730"/>
    <w:rsid w:val="007A29FD"/>
    <w:rsid w:val="007A301B"/>
    <w:rsid w:val="007A3566"/>
    <w:rsid w:val="007A374B"/>
    <w:rsid w:val="007A44CF"/>
    <w:rsid w:val="007A4730"/>
    <w:rsid w:val="007A49C1"/>
    <w:rsid w:val="007A4CF1"/>
    <w:rsid w:val="007A51D5"/>
    <w:rsid w:val="007A5469"/>
    <w:rsid w:val="007A5C42"/>
    <w:rsid w:val="007A65FB"/>
    <w:rsid w:val="007B0055"/>
    <w:rsid w:val="007B0652"/>
    <w:rsid w:val="007B0EBF"/>
    <w:rsid w:val="007B1226"/>
    <w:rsid w:val="007B18C3"/>
    <w:rsid w:val="007B3F36"/>
    <w:rsid w:val="007B403B"/>
    <w:rsid w:val="007B4BD0"/>
    <w:rsid w:val="007B4BDB"/>
    <w:rsid w:val="007B4DBD"/>
    <w:rsid w:val="007B4E6C"/>
    <w:rsid w:val="007B50BB"/>
    <w:rsid w:val="007B750B"/>
    <w:rsid w:val="007C0AFF"/>
    <w:rsid w:val="007C1810"/>
    <w:rsid w:val="007C29E4"/>
    <w:rsid w:val="007C353C"/>
    <w:rsid w:val="007C3793"/>
    <w:rsid w:val="007C38E9"/>
    <w:rsid w:val="007C3C47"/>
    <w:rsid w:val="007C4B19"/>
    <w:rsid w:val="007C4FFB"/>
    <w:rsid w:val="007C522A"/>
    <w:rsid w:val="007C54BF"/>
    <w:rsid w:val="007C59A5"/>
    <w:rsid w:val="007C5CEB"/>
    <w:rsid w:val="007C62E8"/>
    <w:rsid w:val="007C6780"/>
    <w:rsid w:val="007C71A3"/>
    <w:rsid w:val="007C755A"/>
    <w:rsid w:val="007C764B"/>
    <w:rsid w:val="007C7F88"/>
    <w:rsid w:val="007D028C"/>
    <w:rsid w:val="007D080C"/>
    <w:rsid w:val="007D0853"/>
    <w:rsid w:val="007D0A48"/>
    <w:rsid w:val="007D0F6B"/>
    <w:rsid w:val="007D1526"/>
    <w:rsid w:val="007D1AFC"/>
    <w:rsid w:val="007D2221"/>
    <w:rsid w:val="007D27A4"/>
    <w:rsid w:val="007D2888"/>
    <w:rsid w:val="007D2F5B"/>
    <w:rsid w:val="007D3A74"/>
    <w:rsid w:val="007D3C76"/>
    <w:rsid w:val="007D4C7F"/>
    <w:rsid w:val="007D4C94"/>
    <w:rsid w:val="007D579A"/>
    <w:rsid w:val="007D591F"/>
    <w:rsid w:val="007D62DF"/>
    <w:rsid w:val="007D68EE"/>
    <w:rsid w:val="007D6BE3"/>
    <w:rsid w:val="007D7584"/>
    <w:rsid w:val="007D78BB"/>
    <w:rsid w:val="007D7CF1"/>
    <w:rsid w:val="007E05B9"/>
    <w:rsid w:val="007E28D0"/>
    <w:rsid w:val="007E3914"/>
    <w:rsid w:val="007E3A83"/>
    <w:rsid w:val="007E414C"/>
    <w:rsid w:val="007E45C4"/>
    <w:rsid w:val="007E4689"/>
    <w:rsid w:val="007E5168"/>
    <w:rsid w:val="007E5BA9"/>
    <w:rsid w:val="007E6A52"/>
    <w:rsid w:val="007E6CCA"/>
    <w:rsid w:val="007E76B9"/>
    <w:rsid w:val="007E79F6"/>
    <w:rsid w:val="007F0FB7"/>
    <w:rsid w:val="007F1881"/>
    <w:rsid w:val="007F1BE0"/>
    <w:rsid w:val="007F1C38"/>
    <w:rsid w:val="007F2D6D"/>
    <w:rsid w:val="007F41B8"/>
    <w:rsid w:val="007F41CF"/>
    <w:rsid w:val="007F4999"/>
    <w:rsid w:val="007F6990"/>
    <w:rsid w:val="007F6A87"/>
    <w:rsid w:val="007F7394"/>
    <w:rsid w:val="007F77C4"/>
    <w:rsid w:val="007F7ECA"/>
    <w:rsid w:val="00800143"/>
    <w:rsid w:val="00800191"/>
    <w:rsid w:val="00800A81"/>
    <w:rsid w:val="008017A0"/>
    <w:rsid w:val="008023A8"/>
    <w:rsid w:val="0080356D"/>
    <w:rsid w:val="00803BBE"/>
    <w:rsid w:val="00804381"/>
    <w:rsid w:val="008049B4"/>
    <w:rsid w:val="00804D94"/>
    <w:rsid w:val="0080583E"/>
    <w:rsid w:val="008064B6"/>
    <w:rsid w:val="008067C5"/>
    <w:rsid w:val="0081010B"/>
    <w:rsid w:val="008108E6"/>
    <w:rsid w:val="00810C4A"/>
    <w:rsid w:val="0081196B"/>
    <w:rsid w:val="00811D18"/>
    <w:rsid w:val="008131ED"/>
    <w:rsid w:val="00813244"/>
    <w:rsid w:val="008134CC"/>
    <w:rsid w:val="0081393B"/>
    <w:rsid w:val="00813D15"/>
    <w:rsid w:val="00813F96"/>
    <w:rsid w:val="00814341"/>
    <w:rsid w:val="0081456A"/>
    <w:rsid w:val="0081471C"/>
    <w:rsid w:val="00814ABA"/>
    <w:rsid w:val="0081524B"/>
    <w:rsid w:val="00815B36"/>
    <w:rsid w:val="008161BC"/>
    <w:rsid w:val="00816359"/>
    <w:rsid w:val="008168BE"/>
    <w:rsid w:val="00816ECD"/>
    <w:rsid w:val="00816EFF"/>
    <w:rsid w:val="0081720B"/>
    <w:rsid w:val="008202F6"/>
    <w:rsid w:val="0082033F"/>
    <w:rsid w:val="0082047D"/>
    <w:rsid w:val="00820BAC"/>
    <w:rsid w:val="00821459"/>
    <w:rsid w:val="008214C2"/>
    <w:rsid w:val="00822145"/>
    <w:rsid w:val="00822B34"/>
    <w:rsid w:val="00823711"/>
    <w:rsid w:val="008241A2"/>
    <w:rsid w:val="008244F7"/>
    <w:rsid w:val="008246C9"/>
    <w:rsid w:val="00824EDB"/>
    <w:rsid w:val="00825411"/>
    <w:rsid w:val="00827711"/>
    <w:rsid w:val="00830444"/>
    <w:rsid w:val="00830DAF"/>
    <w:rsid w:val="00831107"/>
    <w:rsid w:val="00831A18"/>
    <w:rsid w:val="008331E4"/>
    <w:rsid w:val="00833861"/>
    <w:rsid w:val="00833A47"/>
    <w:rsid w:val="00834141"/>
    <w:rsid w:val="00834761"/>
    <w:rsid w:val="00834F89"/>
    <w:rsid w:val="0083516A"/>
    <w:rsid w:val="008353D7"/>
    <w:rsid w:val="0083644F"/>
    <w:rsid w:val="00836758"/>
    <w:rsid w:val="008369E2"/>
    <w:rsid w:val="00836A6A"/>
    <w:rsid w:val="00836BF3"/>
    <w:rsid w:val="008401FD"/>
    <w:rsid w:val="00840AAA"/>
    <w:rsid w:val="00841816"/>
    <w:rsid w:val="00842006"/>
    <w:rsid w:val="00842020"/>
    <w:rsid w:val="00842095"/>
    <w:rsid w:val="0084245D"/>
    <w:rsid w:val="00842636"/>
    <w:rsid w:val="00842A4F"/>
    <w:rsid w:val="00843217"/>
    <w:rsid w:val="0084397D"/>
    <w:rsid w:val="00843C52"/>
    <w:rsid w:val="00844427"/>
    <w:rsid w:val="00844C40"/>
    <w:rsid w:val="00844EF7"/>
    <w:rsid w:val="00844FFB"/>
    <w:rsid w:val="0084511C"/>
    <w:rsid w:val="00845555"/>
    <w:rsid w:val="008457DB"/>
    <w:rsid w:val="00845FA9"/>
    <w:rsid w:val="00847CB0"/>
    <w:rsid w:val="00847DFD"/>
    <w:rsid w:val="0085012D"/>
    <w:rsid w:val="00850158"/>
    <w:rsid w:val="00850E1B"/>
    <w:rsid w:val="008520E0"/>
    <w:rsid w:val="0085219D"/>
    <w:rsid w:val="00853637"/>
    <w:rsid w:val="0085426F"/>
    <w:rsid w:val="0085475B"/>
    <w:rsid w:val="00854CB2"/>
    <w:rsid w:val="00854DBC"/>
    <w:rsid w:val="00855178"/>
    <w:rsid w:val="00855451"/>
    <w:rsid w:val="0085567F"/>
    <w:rsid w:val="00855F69"/>
    <w:rsid w:val="008561A8"/>
    <w:rsid w:val="00857B34"/>
    <w:rsid w:val="00857DCA"/>
    <w:rsid w:val="00857DF7"/>
    <w:rsid w:val="00860276"/>
    <w:rsid w:val="008610AB"/>
    <w:rsid w:val="008618E5"/>
    <w:rsid w:val="00861AD8"/>
    <w:rsid w:val="00861B43"/>
    <w:rsid w:val="00861E74"/>
    <w:rsid w:val="008620EA"/>
    <w:rsid w:val="008624F6"/>
    <w:rsid w:val="008626B3"/>
    <w:rsid w:val="00863587"/>
    <w:rsid w:val="00863AF8"/>
    <w:rsid w:val="00863FAF"/>
    <w:rsid w:val="00864050"/>
    <w:rsid w:val="00864267"/>
    <w:rsid w:val="00864BCE"/>
    <w:rsid w:val="00865507"/>
    <w:rsid w:val="00865BFB"/>
    <w:rsid w:val="00865DED"/>
    <w:rsid w:val="008667A9"/>
    <w:rsid w:val="00866C83"/>
    <w:rsid w:val="00867988"/>
    <w:rsid w:val="00867F5C"/>
    <w:rsid w:val="0087008F"/>
    <w:rsid w:val="00870363"/>
    <w:rsid w:val="00871292"/>
    <w:rsid w:val="0087275D"/>
    <w:rsid w:val="00872E08"/>
    <w:rsid w:val="0087323F"/>
    <w:rsid w:val="008733D3"/>
    <w:rsid w:val="00873A09"/>
    <w:rsid w:val="00874494"/>
    <w:rsid w:val="00874A53"/>
    <w:rsid w:val="008750AC"/>
    <w:rsid w:val="00876182"/>
    <w:rsid w:val="00876261"/>
    <w:rsid w:val="008762E7"/>
    <w:rsid w:val="0087673B"/>
    <w:rsid w:val="0087688A"/>
    <w:rsid w:val="00876DD9"/>
    <w:rsid w:val="008775B4"/>
    <w:rsid w:val="008779CF"/>
    <w:rsid w:val="00877C46"/>
    <w:rsid w:val="00877CEA"/>
    <w:rsid w:val="00880011"/>
    <w:rsid w:val="008804BF"/>
    <w:rsid w:val="00880C65"/>
    <w:rsid w:val="008811E0"/>
    <w:rsid w:val="00881468"/>
    <w:rsid w:val="008816AD"/>
    <w:rsid w:val="00881700"/>
    <w:rsid w:val="00881D3A"/>
    <w:rsid w:val="008823FD"/>
    <w:rsid w:val="00882418"/>
    <w:rsid w:val="0088261B"/>
    <w:rsid w:val="0088280A"/>
    <w:rsid w:val="00883210"/>
    <w:rsid w:val="008832DD"/>
    <w:rsid w:val="008833E1"/>
    <w:rsid w:val="008834CE"/>
    <w:rsid w:val="00883DEA"/>
    <w:rsid w:val="00884EA0"/>
    <w:rsid w:val="00885AD1"/>
    <w:rsid w:val="00886687"/>
    <w:rsid w:val="00886926"/>
    <w:rsid w:val="00886F0D"/>
    <w:rsid w:val="00887165"/>
    <w:rsid w:val="008872A8"/>
    <w:rsid w:val="008872CC"/>
    <w:rsid w:val="008877F4"/>
    <w:rsid w:val="00887AB5"/>
    <w:rsid w:val="00887CFD"/>
    <w:rsid w:val="008905D1"/>
    <w:rsid w:val="00890B93"/>
    <w:rsid w:val="00891550"/>
    <w:rsid w:val="00891C6D"/>
    <w:rsid w:val="008922B9"/>
    <w:rsid w:val="00892CE4"/>
    <w:rsid w:val="0089324C"/>
    <w:rsid w:val="00893343"/>
    <w:rsid w:val="0089394F"/>
    <w:rsid w:val="008942D3"/>
    <w:rsid w:val="00894ED6"/>
    <w:rsid w:val="0089508B"/>
    <w:rsid w:val="008959FC"/>
    <w:rsid w:val="00896FBF"/>
    <w:rsid w:val="008970E6"/>
    <w:rsid w:val="008972E8"/>
    <w:rsid w:val="00897572"/>
    <w:rsid w:val="00897A74"/>
    <w:rsid w:val="008A18A6"/>
    <w:rsid w:val="008A1AC9"/>
    <w:rsid w:val="008A1F94"/>
    <w:rsid w:val="008A21F7"/>
    <w:rsid w:val="008A3570"/>
    <w:rsid w:val="008A389F"/>
    <w:rsid w:val="008A6308"/>
    <w:rsid w:val="008A651B"/>
    <w:rsid w:val="008A68B4"/>
    <w:rsid w:val="008A6CE6"/>
    <w:rsid w:val="008A6F10"/>
    <w:rsid w:val="008B0429"/>
    <w:rsid w:val="008B0E94"/>
    <w:rsid w:val="008B0F8D"/>
    <w:rsid w:val="008B1056"/>
    <w:rsid w:val="008B10FA"/>
    <w:rsid w:val="008B180A"/>
    <w:rsid w:val="008B1B5E"/>
    <w:rsid w:val="008B28FE"/>
    <w:rsid w:val="008B2B28"/>
    <w:rsid w:val="008B3ECF"/>
    <w:rsid w:val="008B5B3A"/>
    <w:rsid w:val="008B5D9E"/>
    <w:rsid w:val="008B6B36"/>
    <w:rsid w:val="008B7B1C"/>
    <w:rsid w:val="008C1336"/>
    <w:rsid w:val="008C1AC2"/>
    <w:rsid w:val="008C217E"/>
    <w:rsid w:val="008C23A1"/>
    <w:rsid w:val="008C24AC"/>
    <w:rsid w:val="008C24E1"/>
    <w:rsid w:val="008C2690"/>
    <w:rsid w:val="008C2DF1"/>
    <w:rsid w:val="008C3826"/>
    <w:rsid w:val="008C3D46"/>
    <w:rsid w:val="008C5155"/>
    <w:rsid w:val="008C5293"/>
    <w:rsid w:val="008C530D"/>
    <w:rsid w:val="008C5B6A"/>
    <w:rsid w:val="008C5C8D"/>
    <w:rsid w:val="008C5D6A"/>
    <w:rsid w:val="008C61A1"/>
    <w:rsid w:val="008C6404"/>
    <w:rsid w:val="008C6795"/>
    <w:rsid w:val="008C6A1E"/>
    <w:rsid w:val="008C74DA"/>
    <w:rsid w:val="008C7B57"/>
    <w:rsid w:val="008D02E4"/>
    <w:rsid w:val="008D053C"/>
    <w:rsid w:val="008D11CC"/>
    <w:rsid w:val="008D11F5"/>
    <w:rsid w:val="008D156F"/>
    <w:rsid w:val="008D17E4"/>
    <w:rsid w:val="008D1DFB"/>
    <w:rsid w:val="008D2292"/>
    <w:rsid w:val="008D3146"/>
    <w:rsid w:val="008D44A1"/>
    <w:rsid w:val="008D54B6"/>
    <w:rsid w:val="008D5CB2"/>
    <w:rsid w:val="008D7D0E"/>
    <w:rsid w:val="008E058E"/>
    <w:rsid w:val="008E13FA"/>
    <w:rsid w:val="008E1553"/>
    <w:rsid w:val="008E208D"/>
    <w:rsid w:val="008E2182"/>
    <w:rsid w:val="008E2CC6"/>
    <w:rsid w:val="008E2FA2"/>
    <w:rsid w:val="008E3623"/>
    <w:rsid w:val="008E3974"/>
    <w:rsid w:val="008E40ED"/>
    <w:rsid w:val="008E452B"/>
    <w:rsid w:val="008E477D"/>
    <w:rsid w:val="008E49E0"/>
    <w:rsid w:val="008E678B"/>
    <w:rsid w:val="008E6DB9"/>
    <w:rsid w:val="008F0BCB"/>
    <w:rsid w:val="008F0E08"/>
    <w:rsid w:val="008F133A"/>
    <w:rsid w:val="008F148B"/>
    <w:rsid w:val="008F1C77"/>
    <w:rsid w:val="008F1FC3"/>
    <w:rsid w:val="008F2740"/>
    <w:rsid w:val="008F2772"/>
    <w:rsid w:val="008F2E6F"/>
    <w:rsid w:val="008F328D"/>
    <w:rsid w:val="008F3AE8"/>
    <w:rsid w:val="008F477F"/>
    <w:rsid w:val="008F4B5D"/>
    <w:rsid w:val="008F4FA4"/>
    <w:rsid w:val="008F5139"/>
    <w:rsid w:val="008F5A38"/>
    <w:rsid w:val="008F5F97"/>
    <w:rsid w:val="008F63FD"/>
    <w:rsid w:val="008F6714"/>
    <w:rsid w:val="008F67B7"/>
    <w:rsid w:val="008F69BC"/>
    <w:rsid w:val="008F6D92"/>
    <w:rsid w:val="008F7042"/>
    <w:rsid w:val="008F7232"/>
    <w:rsid w:val="009001B0"/>
    <w:rsid w:val="0090024A"/>
    <w:rsid w:val="009003D8"/>
    <w:rsid w:val="009010F9"/>
    <w:rsid w:val="00901965"/>
    <w:rsid w:val="0090250F"/>
    <w:rsid w:val="00902BCA"/>
    <w:rsid w:val="00903365"/>
    <w:rsid w:val="009050AB"/>
    <w:rsid w:val="00906429"/>
    <w:rsid w:val="009066AD"/>
    <w:rsid w:val="00906984"/>
    <w:rsid w:val="00906AE6"/>
    <w:rsid w:val="00907D92"/>
    <w:rsid w:val="00910672"/>
    <w:rsid w:val="00911145"/>
    <w:rsid w:val="00911204"/>
    <w:rsid w:val="0091225F"/>
    <w:rsid w:val="00912743"/>
    <w:rsid w:val="00912A4F"/>
    <w:rsid w:val="00912D10"/>
    <w:rsid w:val="0091328D"/>
    <w:rsid w:val="00913A85"/>
    <w:rsid w:val="00913E27"/>
    <w:rsid w:val="009142E1"/>
    <w:rsid w:val="0091453A"/>
    <w:rsid w:val="0091479B"/>
    <w:rsid w:val="00914CFB"/>
    <w:rsid w:val="00915C98"/>
    <w:rsid w:val="00916684"/>
    <w:rsid w:val="00916CBC"/>
    <w:rsid w:val="00916D13"/>
    <w:rsid w:val="00917B73"/>
    <w:rsid w:val="00917FCA"/>
    <w:rsid w:val="00920319"/>
    <w:rsid w:val="009207C3"/>
    <w:rsid w:val="00920A47"/>
    <w:rsid w:val="00921426"/>
    <w:rsid w:val="009221E8"/>
    <w:rsid w:val="00923547"/>
    <w:rsid w:val="00923C35"/>
    <w:rsid w:val="00923FFB"/>
    <w:rsid w:val="009241BD"/>
    <w:rsid w:val="0092484B"/>
    <w:rsid w:val="00925FD5"/>
    <w:rsid w:val="00926771"/>
    <w:rsid w:val="00926B1E"/>
    <w:rsid w:val="00927314"/>
    <w:rsid w:val="00927423"/>
    <w:rsid w:val="00927EC6"/>
    <w:rsid w:val="0093059E"/>
    <w:rsid w:val="00931E8C"/>
    <w:rsid w:val="00931F80"/>
    <w:rsid w:val="00932377"/>
    <w:rsid w:val="0093239F"/>
    <w:rsid w:val="00933825"/>
    <w:rsid w:val="0093487C"/>
    <w:rsid w:val="00934992"/>
    <w:rsid w:val="009349C4"/>
    <w:rsid w:val="009349D7"/>
    <w:rsid w:val="009353C5"/>
    <w:rsid w:val="009354EA"/>
    <w:rsid w:val="0093562D"/>
    <w:rsid w:val="009365DC"/>
    <w:rsid w:val="00936EE8"/>
    <w:rsid w:val="00937423"/>
    <w:rsid w:val="0093760E"/>
    <w:rsid w:val="009404B2"/>
    <w:rsid w:val="0094063E"/>
    <w:rsid w:val="009406FC"/>
    <w:rsid w:val="00940758"/>
    <w:rsid w:val="009409F6"/>
    <w:rsid w:val="009413C5"/>
    <w:rsid w:val="00941D78"/>
    <w:rsid w:val="009420A5"/>
    <w:rsid w:val="00942815"/>
    <w:rsid w:val="009428F9"/>
    <w:rsid w:val="00943606"/>
    <w:rsid w:val="009437A9"/>
    <w:rsid w:val="00945EB5"/>
    <w:rsid w:val="009462C5"/>
    <w:rsid w:val="00946348"/>
    <w:rsid w:val="00946FBC"/>
    <w:rsid w:val="00947DEC"/>
    <w:rsid w:val="00947F3D"/>
    <w:rsid w:val="00950978"/>
    <w:rsid w:val="0095147E"/>
    <w:rsid w:val="00951AA7"/>
    <w:rsid w:val="00951E49"/>
    <w:rsid w:val="0095217E"/>
    <w:rsid w:val="00952DE6"/>
    <w:rsid w:val="00953772"/>
    <w:rsid w:val="0095438D"/>
    <w:rsid w:val="0095496E"/>
    <w:rsid w:val="009549F0"/>
    <w:rsid w:val="00954D41"/>
    <w:rsid w:val="00954D83"/>
    <w:rsid w:val="00955524"/>
    <w:rsid w:val="009555BF"/>
    <w:rsid w:val="00955F7B"/>
    <w:rsid w:val="00957749"/>
    <w:rsid w:val="00957A6C"/>
    <w:rsid w:val="00960318"/>
    <w:rsid w:val="009607C8"/>
    <w:rsid w:val="00961314"/>
    <w:rsid w:val="00961B94"/>
    <w:rsid w:val="0096241C"/>
    <w:rsid w:val="00963240"/>
    <w:rsid w:val="00963575"/>
    <w:rsid w:val="009637F1"/>
    <w:rsid w:val="00963B20"/>
    <w:rsid w:val="00964055"/>
    <w:rsid w:val="00964CF2"/>
    <w:rsid w:val="00965989"/>
    <w:rsid w:val="00965A3A"/>
    <w:rsid w:val="00966016"/>
    <w:rsid w:val="00967805"/>
    <w:rsid w:val="00967807"/>
    <w:rsid w:val="009716D0"/>
    <w:rsid w:val="00971816"/>
    <w:rsid w:val="009724B8"/>
    <w:rsid w:val="00972C81"/>
    <w:rsid w:val="00973392"/>
    <w:rsid w:val="00973791"/>
    <w:rsid w:val="00973B90"/>
    <w:rsid w:val="00974C9B"/>
    <w:rsid w:val="00974CEF"/>
    <w:rsid w:val="00975207"/>
    <w:rsid w:val="00975807"/>
    <w:rsid w:val="0097584A"/>
    <w:rsid w:val="00975DA8"/>
    <w:rsid w:val="00976B66"/>
    <w:rsid w:val="00976C63"/>
    <w:rsid w:val="00977080"/>
    <w:rsid w:val="00977405"/>
    <w:rsid w:val="00977655"/>
    <w:rsid w:val="00977B32"/>
    <w:rsid w:val="0098051E"/>
    <w:rsid w:val="009805D6"/>
    <w:rsid w:val="009806A1"/>
    <w:rsid w:val="00980A6B"/>
    <w:rsid w:val="009817BC"/>
    <w:rsid w:val="009825C4"/>
    <w:rsid w:val="00982AA4"/>
    <w:rsid w:val="0098300F"/>
    <w:rsid w:val="00984E4B"/>
    <w:rsid w:val="009857F3"/>
    <w:rsid w:val="00985AF3"/>
    <w:rsid w:val="009868F6"/>
    <w:rsid w:val="00986B1A"/>
    <w:rsid w:val="00986C33"/>
    <w:rsid w:val="00986CF5"/>
    <w:rsid w:val="00987344"/>
    <w:rsid w:val="00987B82"/>
    <w:rsid w:val="00987DBF"/>
    <w:rsid w:val="0099054D"/>
    <w:rsid w:val="00990E9C"/>
    <w:rsid w:val="009916B3"/>
    <w:rsid w:val="00991D58"/>
    <w:rsid w:val="0099200D"/>
    <w:rsid w:val="009928B9"/>
    <w:rsid w:val="00993995"/>
    <w:rsid w:val="00993BAB"/>
    <w:rsid w:val="0099502E"/>
    <w:rsid w:val="00995844"/>
    <w:rsid w:val="0099622F"/>
    <w:rsid w:val="0099632E"/>
    <w:rsid w:val="009966A6"/>
    <w:rsid w:val="00996C60"/>
    <w:rsid w:val="009A061D"/>
    <w:rsid w:val="009A0BC6"/>
    <w:rsid w:val="009A0BEE"/>
    <w:rsid w:val="009A1146"/>
    <w:rsid w:val="009A21FB"/>
    <w:rsid w:val="009A3765"/>
    <w:rsid w:val="009A3C70"/>
    <w:rsid w:val="009A3F8A"/>
    <w:rsid w:val="009A4980"/>
    <w:rsid w:val="009A4D90"/>
    <w:rsid w:val="009A5A1A"/>
    <w:rsid w:val="009A5D7B"/>
    <w:rsid w:val="009A6E49"/>
    <w:rsid w:val="009A7015"/>
    <w:rsid w:val="009A7535"/>
    <w:rsid w:val="009A761F"/>
    <w:rsid w:val="009A7651"/>
    <w:rsid w:val="009B167F"/>
    <w:rsid w:val="009B1B86"/>
    <w:rsid w:val="009B2345"/>
    <w:rsid w:val="009B2AFC"/>
    <w:rsid w:val="009B2E4C"/>
    <w:rsid w:val="009B304E"/>
    <w:rsid w:val="009B3D81"/>
    <w:rsid w:val="009B3F38"/>
    <w:rsid w:val="009B4AC9"/>
    <w:rsid w:val="009B5832"/>
    <w:rsid w:val="009B5B3E"/>
    <w:rsid w:val="009B6684"/>
    <w:rsid w:val="009B6BB8"/>
    <w:rsid w:val="009B7580"/>
    <w:rsid w:val="009B7668"/>
    <w:rsid w:val="009B7F04"/>
    <w:rsid w:val="009C044A"/>
    <w:rsid w:val="009C0BC1"/>
    <w:rsid w:val="009C0E20"/>
    <w:rsid w:val="009C120D"/>
    <w:rsid w:val="009C16A1"/>
    <w:rsid w:val="009C2522"/>
    <w:rsid w:val="009C25E0"/>
    <w:rsid w:val="009C2B20"/>
    <w:rsid w:val="009C2D03"/>
    <w:rsid w:val="009C37E5"/>
    <w:rsid w:val="009C3C96"/>
    <w:rsid w:val="009C4108"/>
    <w:rsid w:val="009C4383"/>
    <w:rsid w:val="009C4CFA"/>
    <w:rsid w:val="009C5A17"/>
    <w:rsid w:val="009C5E32"/>
    <w:rsid w:val="009C5F19"/>
    <w:rsid w:val="009C6810"/>
    <w:rsid w:val="009C6A82"/>
    <w:rsid w:val="009C6A90"/>
    <w:rsid w:val="009C7465"/>
    <w:rsid w:val="009C7958"/>
    <w:rsid w:val="009C7B30"/>
    <w:rsid w:val="009C7D38"/>
    <w:rsid w:val="009C7EAF"/>
    <w:rsid w:val="009D00EF"/>
    <w:rsid w:val="009D1AA6"/>
    <w:rsid w:val="009D2648"/>
    <w:rsid w:val="009D2FB0"/>
    <w:rsid w:val="009D30C7"/>
    <w:rsid w:val="009D3401"/>
    <w:rsid w:val="009D3963"/>
    <w:rsid w:val="009D39FA"/>
    <w:rsid w:val="009D440E"/>
    <w:rsid w:val="009D4475"/>
    <w:rsid w:val="009D4B4B"/>
    <w:rsid w:val="009D513D"/>
    <w:rsid w:val="009D5154"/>
    <w:rsid w:val="009D5E74"/>
    <w:rsid w:val="009D5F64"/>
    <w:rsid w:val="009D6608"/>
    <w:rsid w:val="009D6D37"/>
    <w:rsid w:val="009E08EE"/>
    <w:rsid w:val="009E1705"/>
    <w:rsid w:val="009E1945"/>
    <w:rsid w:val="009E1B48"/>
    <w:rsid w:val="009E22BD"/>
    <w:rsid w:val="009E23C2"/>
    <w:rsid w:val="009E29B3"/>
    <w:rsid w:val="009E3704"/>
    <w:rsid w:val="009E38C8"/>
    <w:rsid w:val="009E3B20"/>
    <w:rsid w:val="009E4598"/>
    <w:rsid w:val="009E5E6B"/>
    <w:rsid w:val="009E5ECB"/>
    <w:rsid w:val="009E6562"/>
    <w:rsid w:val="009E720D"/>
    <w:rsid w:val="009E7BCB"/>
    <w:rsid w:val="009E7C09"/>
    <w:rsid w:val="009E7D08"/>
    <w:rsid w:val="009F00B1"/>
    <w:rsid w:val="009F00B2"/>
    <w:rsid w:val="009F14DF"/>
    <w:rsid w:val="009F155F"/>
    <w:rsid w:val="009F1714"/>
    <w:rsid w:val="009F186E"/>
    <w:rsid w:val="009F1F98"/>
    <w:rsid w:val="009F28BF"/>
    <w:rsid w:val="009F383A"/>
    <w:rsid w:val="009F3A75"/>
    <w:rsid w:val="009F4202"/>
    <w:rsid w:val="009F4381"/>
    <w:rsid w:val="009F5544"/>
    <w:rsid w:val="00A007A8"/>
    <w:rsid w:val="00A00814"/>
    <w:rsid w:val="00A00A5F"/>
    <w:rsid w:val="00A02B1C"/>
    <w:rsid w:val="00A03495"/>
    <w:rsid w:val="00A03C36"/>
    <w:rsid w:val="00A03EF6"/>
    <w:rsid w:val="00A03FB4"/>
    <w:rsid w:val="00A04374"/>
    <w:rsid w:val="00A04849"/>
    <w:rsid w:val="00A04F19"/>
    <w:rsid w:val="00A05551"/>
    <w:rsid w:val="00A05B4A"/>
    <w:rsid w:val="00A05D97"/>
    <w:rsid w:val="00A05FB7"/>
    <w:rsid w:val="00A060DC"/>
    <w:rsid w:val="00A062F0"/>
    <w:rsid w:val="00A063DE"/>
    <w:rsid w:val="00A06521"/>
    <w:rsid w:val="00A06F54"/>
    <w:rsid w:val="00A07DCD"/>
    <w:rsid w:val="00A11589"/>
    <w:rsid w:val="00A1176B"/>
    <w:rsid w:val="00A13014"/>
    <w:rsid w:val="00A13366"/>
    <w:rsid w:val="00A1336A"/>
    <w:rsid w:val="00A135B6"/>
    <w:rsid w:val="00A1362C"/>
    <w:rsid w:val="00A13696"/>
    <w:rsid w:val="00A13781"/>
    <w:rsid w:val="00A139BF"/>
    <w:rsid w:val="00A14214"/>
    <w:rsid w:val="00A144A5"/>
    <w:rsid w:val="00A14F48"/>
    <w:rsid w:val="00A15107"/>
    <w:rsid w:val="00A157B8"/>
    <w:rsid w:val="00A15D22"/>
    <w:rsid w:val="00A16340"/>
    <w:rsid w:val="00A16415"/>
    <w:rsid w:val="00A16A1A"/>
    <w:rsid w:val="00A17A90"/>
    <w:rsid w:val="00A21000"/>
    <w:rsid w:val="00A21E02"/>
    <w:rsid w:val="00A2214A"/>
    <w:rsid w:val="00A22444"/>
    <w:rsid w:val="00A224B8"/>
    <w:rsid w:val="00A22757"/>
    <w:rsid w:val="00A22E1F"/>
    <w:rsid w:val="00A23726"/>
    <w:rsid w:val="00A23D7B"/>
    <w:rsid w:val="00A2420D"/>
    <w:rsid w:val="00A2478D"/>
    <w:rsid w:val="00A24AEC"/>
    <w:rsid w:val="00A24CB6"/>
    <w:rsid w:val="00A24F2F"/>
    <w:rsid w:val="00A25DBF"/>
    <w:rsid w:val="00A25DFE"/>
    <w:rsid w:val="00A26144"/>
    <w:rsid w:val="00A26405"/>
    <w:rsid w:val="00A272A8"/>
    <w:rsid w:val="00A27604"/>
    <w:rsid w:val="00A27D48"/>
    <w:rsid w:val="00A27FBF"/>
    <w:rsid w:val="00A30E80"/>
    <w:rsid w:val="00A30E91"/>
    <w:rsid w:val="00A31A32"/>
    <w:rsid w:val="00A337AF"/>
    <w:rsid w:val="00A33BD8"/>
    <w:rsid w:val="00A33E89"/>
    <w:rsid w:val="00A34655"/>
    <w:rsid w:val="00A35BEB"/>
    <w:rsid w:val="00A36E6D"/>
    <w:rsid w:val="00A36F57"/>
    <w:rsid w:val="00A40545"/>
    <w:rsid w:val="00A408B5"/>
    <w:rsid w:val="00A41424"/>
    <w:rsid w:val="00A41924"/>
    <w:rsid w:val="00A41FE0"/>
    <w:rsid w:val="00A4272B"/>
    <w:rsid w:val="00A42898"/>
    <w:rsid w:val="00A429A1"/>
    <w:rsid w:val="00A42E18"/>
    <w:rsid w:val="00A45397"/>
    <w:rsid w:val="00A45E68"/>
    <w:rsid w:val="00A46BBD"/>
    <w:rsid w:val="00A46EDB"/>
    <w:rsid w:val="00A4753B"/>
    <w:rsid w:val="00A47AFD"/>
    <w:rsid w:val="00A47FA8"/>
    <w:rsid w:val="00A47FF0"/>
    <w:rsid w:val="00A50A3A"/>
    <w:rsid w:val="00A50E57"/>
    <w:rsid w:val="00A50E79"/>
    <w:rsid w:val="00A520E1"/>
    <w:rsid w:val="00A52653"/>
    <w:rsid w:val="00A52AAE"/>
    <w:rsid w:val="00A52EFD"/>
    <w:rsid w:val="00A52F30"/>
    <w:rsid w:val="00A53269"/>
    <w:rsid w:val="00A541B9"/>
    <w:rsid w:val="00A55402"/>
    <w:rsid w:val="00A5557C"/>
    <w:rsid w:val="00A56381"/>
    <w:rsid w:val="00A56633"/>
    <w:rsid w:val="00A56725"/>
    <w:rsid w:val="00A579C4"/>
    <w:rsid w:val="00A57CDC"/>
    <w:rsid w:val="00A60E9C"/>
    <w:rsid w:val="00A61B7D"/>
    <w:rsid w:val="00A61CF6"/>
    <w:rsid w:val="00A61DE0"/>
    <w:rsid w:val="00A62034"/>
    <w:rsid w:val="00A620FA"/>
    <w:rsid w:val="00A62666"/>
    <w:rsid w:val="00A62922"/>
    <w:rsid w:val="00A62ABE"/>
    <w:rsid w:val="00A62C52"/>
    <w:rsid w:val="00A636A3"/>
    <w:rsid w:val="00A63768"/>
    <w:rsid w:val="00A63935"/>
    <w:rsid w:val="00A64219"/>
    <w:rsid w:val="00A64568"/>
    <w:rsid w:val="00A645B5"/>
    <w:rsid w:val="00A6464C"/>
    <w:rsid w:val="00A65BA3"/>
    <w:rsid w:val="00A667BC"/>
    <w:rsid w:val="00A66844"/>
    <w:rsid w:val="00A678D1"/>
    <w:rsid w:val="00A679BE"/>
    <w:rsid w:val="00A67E70"/>
    <w:rsid w:val="00A700C8"/>
    <w:rsid w:val="00A7034B"/>
    <w:rsid w:val="00A7061C"/>
    <w:rsid w:val="00A71631"/>
    <w:rsid w:val="00A71964"/>
    <w:rsid w:val="00A71B23"/>
    <w:rsid w:val="00A7295D"/>
    <w:rsid w:val="00A72E2B"/>
    <w:rsid w:val="00A72EDB"/>
    <w:rsid w:val="00A7343B"/>
    <w:rsid w:val="00A74A8C"/>
    <w:rsid w:val="00A74ACF"/>
    <w:rsid w:val="00A74C2A"/>
    <w:rsid w:val="00A74E0D"/>
    <w:rsid w:val="00A7520E"/>
    <w:rsid w:val="00A75406"/>
    <w:rsid w:val="00A75605"/>
    <w:rsid w:val="00A759E6"/>
    <w:rsid w:val="00A767D9"/>
    <w:rsid w:val="00A76867"/>
    <w:rsid w:val="00A76912"/>
    <w:rsid w:val="00A76B9A"/>
    <w:rsid w:val="00A77F0F"/>
    <w:rsid w:val="00A80141"/>
    <w:rsid w:val="00A8017A"/>
    <w:rsid w:val="00A809E4"/>
    <w:rsid w:val="00A80FE4"/>
    <w:rsid w:val="00A8107C"/>
    <w:rsid w:val="00A81867"/>
    <w:rsid w:val="00A818C2"/>
    <w:rsid w:val="00A82977"/>
    <w:rsid w:val="00A831E1"/>
    <w:rsid w:val="00A83D70"/>
    <w:rsid w:val="00A83ECF"/>
    <w:rsid w:val="00A84651"/>
    <w:rsid w:val="00A84AA1"/>
    <w:rsid w:val="00A84AF1"/>
    <w:rsid w:val="00A84F17"/>
    <w:rsid w:val="00A850E1"/>
    <w:rsid w:val="00A857DA"/>
    <w:rsid w:val="00A85D5D"/>
    <w:rsid w:val="00A86169"/>
    <w:rsid w:val="00A8649E"/>
    <w:rsid w:val="00A86998"/>
    <w:rsid w:val="00A86D6C"/>
    <w:rsid w:val="00A87A08"/>
    <w:rsid w:val="00A900F2"/>
    <w:rsid w:val="00A90753"/>
    <w:rsid w:val="00A90924"/>
    <w:rsid w:val="00A911A0"/>
    <w:rsid w:val="00A917FB"/>
    <w:rsid w:val="00A9299A"/>
    <w:rsid w:val="00A929F9"/>
    <w:rsid w:val="00A9399E"/>
    <w:rsid w:val="00A94026"/>
    <w:rsid w:val="00A948AA"/>
    <w:rsid w:val="00A94CCF"/>
    <w:rsid w:val="00A95601"/>
    <w:rsid w:val="00A95D54"/>
    <w:rsid w:val="00A961F5"/>
    <w:rsid w:val="00A9661B"/>
    <w:rsid w:val="00A96B49"/>
    <w:rsid w:val="00A97045"/>
    <w:rsid w:val="00A9712B"/>
    <w:rsid w:val="00A9775A"/>
    <w:rsid w:val="00A97BDD"/>
    <w:rsid w:val="00AA0598"/>
    <w:rsid w:val="00AA0CED"/>
    <w:rsid w:val="00AA0FF5"/>
    <w:rsid w:val="00AA1079"/>
    <w:rsid w:val="00AA1672"/>
    <w:rsid w:val="00AA1E23"/>
    <w:rsid w:val="00AA2D94"/>
    <w:rsid w:val="00AA2F2A"/>
    <w:rsid w:val="00AA31DC"/>
    <w:rsid w:val="00AA3600"/>
    <w:rsid w:val="00AA366E"/>
    <w:rsid w:val="00AA446E"/>
    <w:rsid w:val="00AA49B2"/>
    <w:rsid w:val="00AA4EE5"/>
    <w:rsid w:val="00AA5070"/>
    <w:rsid w:val="00AA54DF"/>
    <w:rsid w:val="00AA568E"/>
    <w:rsid w:val="00AA5FBA"/>
    <w:rsid w:val="00AA6C00"/>
    <w:rsid w:val="00AA7497"/>
    <w:rsid w:val="00AA7B4F"/>
    <w:rsid w:val="00AA7C52"/>
    <w:rsid w:val="00AB0A2E"/>
    <w:rsid w:val="00AB12DC"/>
    <w:rsid w:val="00AB2474"/>
    <w:rsid w:val="00AB2B2E"/>
    <w:rsid w:val="00AB2CB8"/>
    <w:rsid w:val="00AB3558"/>
    <w:rsid w:val="00AB3C13"/>
    <w:rsid w:val="00AB4B8A"/>
    <w:rsid w:val="00AB605C"/>
    <w:rsid w:val="00AB6F43"/>
    <w:rsid w:val="00AB75A6"/>
    <w:rsid w:val="00AB7C6A"/>
    <w:rsid w:val="00AC06AC"/>
    <w:rsid w:val="00AC0FCC"/>
    <w:rsid w:val="00AC1B9A"/>
    <w:rsid w:val="00AC1F97"/>
    <w:rsid w:val="00AC366C"/>
    <w:rsid w:val="00AC3CB3"/>
    <w:rsid w:val="00AC3E2F"/>
    <w:rsid w:val="00AC3E8F"/>
    <w:rsid w:val="00AC4D3D"/>
    <w:rsid w:val="00AC53E7"/>
    <w:rsid w:val="00AC59E8"/>
    <w:rsid w:val="00AC5B8D"/>
    <w:rsid w:val="00AC5CB2"/>
    <w:rsid w:val="00AC6217"/>
    <w:rsid w:val="00AC6C4D"/>
    <w:rsid w:val="00AC72E9"/>
    <w:rsid w:val="00AD02A9"/>
    <w:rsid w:val="00AD0A97"/>
    <w:rsid w:val="00AD1291"/>
    <w:rsid w:val="00AD1445"/>
    <w:rsid w:val="00AD16C9"/>
    <w:rsid w:val="00AD26A3"/>
    <w:rsid w:val="00AD3AB8"/>
    <w:rsid w:val="00AD4387"/>
    <w:rsid w:val="00AD4B1A"/>
    <w:rsid w:val="00AD5319"/>
    <w:rsid w:val="00AD629E"/>
    <w:rsid w:val="00AD774F"/>
    <w:rsid w:val="00AE08C7"/>
    <w:rsid w:val="00AE0EA8"/>
    <w:rsid w:val="00AE13C4"/>
    <w:rsid w:val="00AE13CD"/>
    <w:rsid w:val="00AE1C8F"/>
    <w:rsid w:val="00AE1E2D"/>
    <w:rsid w:val="00AE2D6C"/>
    <w:rsid w:val="00AE32C1"/>
    <w:rsid w:val="00AE339F"/>
    <w:rsid w:val="00AE4609"/>
    <w:rsid w:val="00AE589E"/>
    <w:rsid w:val="00AE5974"/>
    <w:rsid w:val="00AE5BC8"/>
    <w:rsid w:val="00AE6055"/>
    <w:rsid w:val="00AE6416"/>
    <w:rsid w:val="00AE6905"/>
    <w:rsid w:val="00AE6AAB"/>
    <w:rsid w:val="00AE771F"/>
    <w:rsid w:val="00AE784B"/>
    <w:rsid w:val="00AE78C8"/>
    <w:rsid w:val="00AE7A33"/>
    <w:rsid w:val="00AF0AEB"/>
    <w:rsid w:val="00AF12C8"/>
    <w:rsid w:val="00AF1508"/>
    <w:rsid w:val="00AF2C8A"/>
    <w:rsid w:val="00AF2D20"/>
    <w:rsid w:val="00AF33EE"/>
    <w:rsid w:val="00AF3B62"/>
    <w:rsid w:val="00AF42D9"/>
    <w:rsid w:val="00AF457A"/>
    <w:rsid w:val="00AF497A"/>
    <w:rsid w:val="00AF5117"/>
    <w:rsid w:val="00AF5268"/>
    <w:rsid w:val="00AF5BC0"/>
    <w:rsid w:val="00AF7565"/>
    <w:rsid w:val="00AF7628"/>
    <w:rsid w:val="00AF788E"/>
    <w:rsid w:val="00B004FD"/>
    <w:rsid w:val="00B00858"/>
    <w:rsid w:val="00B009E0"/>
    <w:rsid w:val="00B02118"/>
    <w:rsid w:val="00B027AD"/>
    <w:rsid w:val="00B05F6E"/>
    <w:rsid w:val="00B06BC7"/>
    <w:rsid w:val="00B06D2E"/>
    <w:rsid w:val="00B06D7C"/>
    <w:rsid w:val="00B06FAC"/>
    <w:rsid w:val="00B07BF3"/>
    <w:rsid w:val="00B10622"/>
    <w:rsid w:val="00B10699"/>
    <w:rsid w:val="00B10898"/>
    <w:rsid w:val="00B116CC"/>
    <w:rsid w:val="00B11A40"/>
    <w:rsid w:val="00B11C16"/>
    <w:rsid w:val="00B12CE5"/>
    <w:rsid w:val="00B131E8"/>
    <w:rsid w:val="00B138DD"/>
    <w:rsid w:val="00B159F4"/>
    <w:rsid w:val="00B16A7F"/>
    <w:rsid w:val="00B1782B"/>
    <w:rsid w:val="00B20094"/>
    <w:rsid w:val="00B200C3"/>
    <w:rsid w:val="00B206A6"/>
    <w:rsid w:val="00B20C59"/>
    <w:rsid w:val="00B20D80"/>
    <w:rsid w:val="00B20F18"/>
    <w:rsid w:val="00B2193E"/>
    <w:rsid w:val="00B21BED"/>
    <w:rsid w:val="00B22D3C"/>
    <w:rsid w:val="00B230FA"/>
    <w:rsid w:val="00B24919"/>
    <w:rsid w:val="00B24C35"/>
    <w:rsid w:val="00B25A4E"/>
    <w:rsid w:val="00B263CC"/>
    <w:rsid w:val="00B26D00"/>
    <w:rsid w:val="00B26FA4"/>
    <w:rsid w:val="00B271A3"/>
    <w:rsid w:val="00B2756F"/>
    <w:rsid w:val="00B2778B"/>
    <w:rsid w:val="00B27C2D"/>
    <w:rsid w:val="00B27EBB"/>
    <w:rsid w:val="00B30247"/>
    <w:rsid w:val="00B308E5"/>
    <w:rsid w:val="00B32C80"/>
    <w:rsid w:val="00B32E70"/>
    <w:rsid w:val="00B3372C"/>
    <w:rsid w:val="00B33CA6"/>
    <w:rsid w:val="00B33D84"/>
    <w:rsid w:val="00B35AA1"/>
    <w:rsid w:val="00B35F0B"/>
    <w:rsid w:val="00B35F76"/>
    <w:rsid w:val="00B35FA1"/>
    <w:rsid w:val="00B369EC"/>
    <w:rsid w:val="00B376FD"/>
    <w:rsid w:val="00B40476"/>
    <w:rsid w:val="00B41988"/>
    <w:rsid w:val="00B41C4C"/>
    <w:rsid w:val="00B41E0A"/>
    <w:rsid w:val="00B41E13"/>
    <w:rsid w:val="00B41F96"/>
    <w:rsid w:val="00B429C5"/>
    <w:rsid w:val="00B42AD9"/>
    <w:rsid w:val="00B43A6D"/>
    <w:rsid w:val="00B44119"/>
    <w:rsid w:val="00B45390"/>
    <w:rsid w:val="00B456B4"/>
    <w:rsid w:val="00B459E5"/>
    <w:rsid w:val="00B46B32"/>
    <w:rsid w:val="00B47006"/>
    <w:rsid w:val="00B472EB"/>
    <w:rsid w:val="00B47725"/>
    <w:rsid w:val="00B47F88"/>
    <w:rsid w:val="00B47FE2"/>
    <w:rsid w:val="00B50527"/>
    <w:rsid w:val="00B50987"/>
    <w:rsid w:val="00B511A2"/>
    <w:rsid w:val="00B51226"/>
    <w:rsid w:val="00B51569"/>
    <w:rsid w:val="00B516C8"/>
    <w:rsid w:val="00B5203E"/>
    <w:rsid w:val="00B523E8"/>
    <w:rsid w:val="00B52E3F"/>
    <w:rsid w:val="00B52F1F"/>
    <w:rsid w:val="00B53C86"/>
    <w:rsid w:val="00B53FCD"/>
    <w:rsid w:val="00B54F9A"/>
    <w:rsid w:val="00B55687"/>
    <w:rsid w:val="00B55E53"/>
    <w:rsid w:val="00B55F47"/>
    <w:rsid w:val="00B56852"/>
    <w:rsid w:val="00B56DCE"/>
    <w:rsid w:val="00B5702B"/>
    <w:rsid w:val="00B5716E"/>
    <w:rsid w:val="00B571F2"/>
    <w:rsid w:val="00B57289"/>
    <w:rsid w:val="00B57EE8"/>
    <w:rsid w:val="00B6148C"/>
    <w:rsid w:val="00B630A6"/>
    <w:rsid w:val="00B63263"/>
    <w:rsid w:val="00B6454A"/>
    <w:rsid w:val="00B652F9"/>
    <w:rsid w:val="00B65670"/>
    <w:rsid w:val="00B65B2C"/>
    <w:rsid w:val="00B65CCF"/>
    <w:rsid w:val="00B65E3C"/>
    <w:rsid w:val="00B670E8"/>
    <w:rsid w:val="00B67996"/>
    <w:rsid w:val="00B67A68"/>
    <w:rsid w:val="00B70B14"/>
    <w:rsid w:val="00B71488"/>
    <w:rsid w:val="00B718D6"/>
    <w:rsid w:val="00B72523"/>
    <w:rsid w:val="00B7337C"/>
    <w:rsid w:val="00B745F3"/>
    <w:rsid w:val="00B74BC8"/>
    <w:rsid w:val="00B74D36"/>
    <w:rsid w:val="00B75149"/>
    <w:rsid w:val="00B76023"/>
    <w:rsid w:val="00B771E1"/>
    <w:rsid w:val="00B77CA8"/>
    <w:rsid w:val="00B8069D"/>
    <w:rsid w:val="00B80716"/>
    <w:rsid w:val="00B80A5B"/>
    <w:rsid w:val="00B80DEB"/>
    <w:rsid w:val="00B81AC3"/>
    <w:rsid w:val="00B81B8B"/>
    <w:rsid w:val="00B81D87"/>
    <w:rsid w:val="00B821E9"/>
    <w:rsid w:val="00B82837"/>
    <w:rsid w:val="00B8286D"/>
    <w:rsid w:val="00B82C76"/>
    <w:rsid w:val="00B84716"/>
    <w:rsid w:val="00B84EF6"/>
    <w:rsid w:val="00B86948"/>
    <w:rsid w:val="00B86A5D"/>
    <w:rsid w:val="00B902A0"/>
    <w:rsid w:val="00B907C8"/>
    <w:rsid w:val="00B9098E"/>
    <w:rsid w:val="00B917FA"/>
    <w:rsid w:val="00B937CB"/>
    <w:rsid w:val="00B9391D"/>
    <w:rsid w:val="00B94157"/>
    <w:rsid w:val="00B94400"/>
    <w:rsid w:val="00B946B7"/>
    <w:rsid w:val="00B95329"/>
    <w:rsid w:val="00B96B0D"/>
    <w:rsid w:val="00B97385"/>
    <w:rsid w:val="00B97701"/>
    <w:rsid w:val="00BA105A"/>
    <w:rsid w:val="00BA2F4D"/>
    <w:rsid w:val="00BA36B8"/>
    <w:rsid w:val="00BA66C5"/>
    <w:rsid w:val="00BB0D83"/>
    <w:rsid w:val="00BB14AC"/>
    <w:rsid w:val="00BB1C13"/>
    <w:rsid w:val="00BB1E43"/>
    <w:rsid w:val="00BB2F58"/>
    <w:rsid w:val="00BB3066"/>
    <w:rsid w:val="00BB32A2"/>
    <w:rsid w:val="00BB3516"/>
    <w:rsid w:val="00BB3835"/>
    <w:rsid w:val="00BB5432"/>
    <w:rsid w:val="00BB5644"/>
    <w:rsid w:val="00BB56A8"/>
    <w:rsid w:val="00BB5C7D"/>
    <w:rsid w:val="00BB5FCC"/>
    <w:rsid w:val="00BB70F9"/>
    <w:rsid w:val="00BB7EE5"/>
    <w:rsid w:val="00BC0034"/>
    <w:rsid w:val="00BC0E7B"/>
    <w:rsid w:val="00BC108D"/>
    <w:rsid w:val="00BC195B"/>
    <w:rsid w:val="00BC1B22"/>
    <w:rsid w:val="00BC3421"/>
    <w:rsid w:val="00BC383E"/>
    <w:rsid w:val="00BC3CEB"/>
    <w:rsid w:val="00BC3F72"/>
    <w:rsid w:val="00BC3FF5"/>
    <w:rsid w:val="00BC41D6"/>
    <w:rsid w:val="00BC4410"/>
    <w:rsid w:val="00BC48CB"/>
    <w:rsid w:val="00BC5354"/>
    <w:rsid w:val="00BC53F4"/>
    <w:rsid w:val="00BC578D"/>
    <w:rsid w:val="00BC5B13"/>
    <w:rsid w:val="00BC70FF"/>
    <w:rsid w:val="00BC77B8"/>
    <w:rsid w:val="00BC7B33"/>
    <w:rsid w:val="00BC7F5F"/>
    <w:rsid w:val="00BD0749"/>
    <w:rsid w:val="00BD08AE"/>
    <w:rsid w:val="00BD10FD"/>
    <w:rsid w:val="00BD1D6A"/>
    <w:rsid w:val="00BD24B1"/>
    <w:rsid w:val="00BD3588"/>
    <w:rsid w:val="00BD3968"/>
    <w:rsid w:val="00BD3AF5"/>
    <w:rsid w:val="00BD4F7B"/>
    <w:rsid w:val="00BD51FA"/>
    <w:rsid w:val="00BD577C"/>
    <w:rsid w:val="00BD5B99"/>
    <w:rsid w:val="00BD5CB5"/>
    <w:rsid w:val="00BD5FD5"/>
    <w:rsid w:val="00BD625C"/>
    <w:rsid w:val="00BD67CE"/>
    <w:rsid w:val="00BD6950"/>
    <w:rsid w:val="00BD6E24"/>
    <w:rsid w:val="00BD7600"/>
    <w:rsid w:val="00BD7A80"/>
    <w:rsid w:val="00BD7DFB"/>
    <w:rsid w:val="00BE072E"/>
    <w:rsid w:val="00BE0B24"/>
    <w:rsid w:val="00BE0DAC"/>
    <w:rsid w:val="00BE10CE"/>
    <w:rsid w:val="00BE1CCE"/>
    <w:rsid w:val="00BE200C"/>
    <w:rsid w:val="00BE2079"/>
    <w:rsid w:val="00BE283E"/>
    <w:rsid w:val="00BE2B44"/>
    <w:rsid w:val="00BE39D4"/>
    <w:rsid w:val="00BE4208"/>
    <w:rsid w:val="00BE4CA8"/>
    <w:rsid w:val="00BE4EB6"/>
    <w:rsid w:val="00BE5933"/>
    <w:rsid w:val="00BE5A10"/>
    <w:rsid w:val="00BE6582"/>
    <w:rsid w:val="00BE66E3"/>
    <w:rsid w:val="00BE6C4A"/>
    <w:rsid w:val="00BF0302"/>
    <w:rsid w:val="00BF0532"/>
    <w:rsid w:val="00BF14C4"/>
    <w:rsid w:val="00BF1E3D"/>
    <w:rsid w:val="00BF2A67"/>
    <w:rsid w:val="00BF3AB0"/>
    <w:rsid w:val="00BF46D6"/>
    <w:rsid w:val="00BF55F7"/>
    <w:rsid w:val="00BF6988"/>
    <w:rsid w:val="00BF6BD1"/>
    <w:rsid w:val="00BF703D"/>
    <w:rsid w:val="00BF726C"/>
    <w:rsid w:val="00BF7704"/>
    <w:rsid w:val="00BF78C4"/>
    <w:rsid w:val="00C004AC"/>
    <w:rsid w:val="00C01F43"/>
    <w:rsid w:val="00C02438"/>
    <w:rsid w:val="00C02558"/>
    <w:rsid w:val="00C02D68"/>
    <w:rsid w:val="00C02EC7"/>
    <w:rsid w:val="00C03590"/>
    <w:rsid w:val="00C03786"/>
    <w:rsid w:val="00C03876"/>
    <w:rsid w:val="00C038CA"/>
    <w:rsid w:val="00C039C6"/>
    <w:rsid w:val="00C04039"/>
    <w:rsid w:val="00C040F8"/>
    <w:rsid w:val="00C04EC5"/>
    <w:rsid w:val="00C059A4"/>
    <w:rsid w:val="00C060D9"/>
    <w:rsid w:val="00C06383"/>
    <w:rsid w:val="00C06656"/>
    <w:rsid w:val="00C07448"/>
    <w:rsid w:val="00C07DA9"/>
    <w:rsid w:val="00C10B8F"/>
    <w:rsid w:val="00C116BB"/>
    <w:rsid w:val="00C11D78"/>
    <w:rsid w:val="00C12BEC"/>
    <w:rsid w:val="00C12D52"/>
    <w:rsid w:val="00C12F18"/>
    <w:rsid w:val="00C13CCD"/>
    <w:rsid w:val="00C13DC3"/>
    <w:rsid w:val="00C1439F"/>
    <w:rsid w:val="00C14784"/>
    <w:rsid w:val="00C16241"/>
    <w:rsid w:val="00C166E7"/>
    <w:rsid w:val="00C16E82"/>
    <w:rsid w:val="00C17322"/>
    <w:rsid w:val="00C174BF"/>
    <w:rsid w:val="00C17F3E"/>
    <w:rsid w:val="00C20481"/>
    <w:rsid w:val="00C2051F"/>
    <w:rsid w:val="00C20A42"/>
    <w:rsid w:val="00C20E6B"/>
    <w:rsid w:val="00C20ED3"/>
    <w:rsid w:val="00C21336"/>
    <w:rsid w:val="00C21442"/>
    <w:rsid w:val="00C21493"/>
    <w:rsid w:val="00C230C3"/>
    <w:rsid w:val="00C24D0E"/>
    <w:rsid w:val="00C25B8F"/>
    <w:rsid w:val="00C25F19"/>
    <w:rsid w:val="00C26A78"/>
    <w:rsid w:val="00C26C58"/>
    <w:rsid w:val="00C26E85"/>
    <w:rsid w:val="00C27743"/>
    <w:rsid w:val="00C27DBE"/>
    <w:rsid w:val="00C30643"/>
    <w:rsid w:val="00C30AA0"/>
    <w:rsid w:val="00C30E22"/>
    <w:rsid w:val="00C30EC9"/>
    <w:rsid w:val="00C3127F"/>
    <w:rsid w:val="00C316DE"/>
    <w:rsid w:val="00C3175D"/>
    <w:rsid w:val="00C31CAC"/>
    <w:rsid w:val="00C320F2"/>
    <w:rsid w:val="00C322A7"/>
    <w:rsid w:val="00C32926"/>
    <w:rsid w:val="00C32A0B"/>
    <w:rsid w:val="00C332A4"/>
    <w:rsid w:val="00C33C47"/>
    <w:rsid w:val="00C34165"/>
    <w:rsid w:val="00C34481"/>
    <w:rsid w:val="00C34C12"/>
    <w:rsid w:val="00C3518D"/>
    <w:rsid w:val="00C35ED5"/>
    <w:rsid w:val="00C3634F"/>
    <w:rsid w:val="00C366AF"/>
    <w:rsid w:val="00C4021E"/>
    <w:rsid w:val="00C4148E"/>
    <w:rsid w:val="00C426CE"/>
    <w:rsid w:val="00C44571"/>
    <w:rsid w:val="00C44EC0"/>
    <w:rsid w:val="00C45034"/>
    <w:rsid w:val="00C452C4"/>
    <w:rsid w:val="00C452DC"/>
    <w:rsid w:val="00C45E35"/>
    <w:rsid w:val="00C4628B"/>
    <w:rsid w:val="00C463D0"/>
    <w:rsid w:val="00C46E98"/>
    <w:rsid w:val="00C50975"/>
    <w:rsid w:val="00C51484"/>
    <w:rsid w:val="00C517A8"/>
    <w:rsid w:val="00C5188C"/>
    <w:rsid w:val="00C51FD1"/>
    <w:rsid w:val="00C52816"/>
    <w:rsid w:val="00C52E31"/>
    <w:rsid w:val="00C52FEA"/>
    <w:rsid w:val="00C5381B"/>
    <w:rsid w:val="00C538EF"/>
    <w:rsid w:val="00C5439A"/>
    <w:rsid w:val="00C543B4"/>
    <w:rsid w:val="00C54A2F"/>
    <w:rsid w:val="00C54BCF"/>
    <w:rsid w:val="00C56127"/>
    <w:rsid w:val="00C56169"/>
    <w:rsid w:val="00C561C6"/>
    <w:rsid w:val="00C56A8E"/>
    <w:rsid w:val="00C57082"/>
    <w:rsid w:val="00C5731F"/>
    <w:rsid w:val="00C615FF"/>
    <w:rsid w:val="00C62BB6"/>
    <w:rsid w:val="00C62C2A"/>
    <w:rsid w:val="00C62D63"/>
    <w:rsid w:val="00C63152"/>
    <w:rsid w:val="00C63D1C"/>
    <w:rsid w:val="00C63D6B"/>
    <w:rsid w:val="00C64AFE"/>
    <w:rsid w:val="00C6560A"/>
    <w:rsid w:val="00C65746"/>
    <w:rsid w:val="00C65821"/>
    <w:rsid w:val="00C6678D"/>
    <w:rsid w:val="00C671D8"/>
    <w:rsid w:val="00C67F03"/>
    <w:rsid w:val="00C7015C"/>
    <w:rsid w:val="00C70AE0"/>
    <w:rsid w:val="00C70C2F"/>
    <w:rsid w:val="00C715EF"/>
    <w:rsid w:val="00C71A41"/>
    <w:rsid w:val="00C724E4"/>
    <w:rsid w:val="00C729F2"/>
    <w:rsid w:val="00C733DF"/>
    <w:rsid w:val="00C73F80"/>
    <w:rsid w:val="00C74672"/>
    <w:rsid w:val="00C75620"/>
    <w:rsid w:val="00C7617D"/>
    <w:rsid w:val="00C771A3"/>
    <w:rsid w:val="00C77396"/>
    <w:rsid w:val="00C77461"/>
    <w:rsid w:val="00C77C37"/>
    <w:rsid w:val="00C77DC4"/>
    <w:rsid w:val="00C80138"/>
    <w:rsid w:val="00C80FE5"/>
    <w:rsid w:val="00C81AD7"/>
    <w:rsid w:val="00C81B50"/>
    <w:rsid w:val="00C82125"/>
    <w:rsid w:val="00C8283B"/>
    <w:rsid w:val="00C82D6F"/>
    <w:rsid w:val="00C82E1B"/>
    <w:rsid w:val="00C82F84"/>
    <w:rsid w:val="00C8315A"/>
    <w:rsid w:val="00C83211"/>
    <w:rsid w:val="00C83566"/>
    <w:rsid w:val="00C83824"/>
    <w:rsid w:val="00C83ACC"/>
    <w:rsid w:val="00C83BAB"/>
    <w:rsid w:val="00C83C96"/>
    <w:rsid w:val="00C84285"/>
    <w:rsid w:val="00C848F0"/>
    <w:rsid w:val="00C84F7E"/>
    <w:rsid w:val="00C84FFF"/>
    <w:rsid w:val="00C85AD1"/>
    <w:rsid w:val="00C8647E"/>
    <w:rsid w:val="00C8696E"/>
    <w:rsid w:val="00C87626"/>
    <w:rsid w:val="00C878AB"/>
    <w:rsid w:val="00C87908"/>
    <w:rsid w:val="00C87B9D"/>
    <w:rsid w:val="00C91428"/>
    <w:rsid w:val="00C91523"/>
    <w:rsid w:val="00C92CBA"/>
    <w:rsid w:val="00C93062"/>
    <w:rsid w:val="00C93C3D"/>
    <w:rsid w:val="00C94114"/>
    <w:rsid w:val="00C94185"/>
    <w:rsid w:val="00C947B2"/>
    <w:rsid w:val="00C949C7"/>
    <w:rsid w:val="00C95557"/>
    <w:rsid w:val="00C9570B"/>
    <w:rsid w:val="00C95DAD"/>
    <w:rsid w:val="00C95DFD"/>
    <w:rsid w:val="00C95E83"/>
    <w:rsid w:val="00C95F0B"/>
    <w:rsid w:val="00C96272"/>
    <w:rsid w:val="00C96490"/>
    <w:rsid w:val="00C96826"/>
    <w:rsid w:val="00CA09BE"/>
    <w:rsid w:val="00CA0BE8"/>
    <w:rsid w:val="00CA13B0"/>
    <w:rsid w:val="00CA2C35"/>
    <w:rsid w:val="00CA2E64"/>
    <w:rsid w:val="00CA3201"/>
    <w:rsid w:val="00CA37F9"/>
    <w:rsid w:val="00CA3A0E"/>
    <w:rsid w:val="00CA40E8"/>
    <w:rsid w:val="00CA52E3"/>
    <w:rsid w:val="00CA6051"/>
    <w:rsid w:val="00CA7056"/>
    <w:rsid w:val="00CA7AB8"/>
    <w:rsid w:val="00CA7B40"/>
    <w:rsid w:val="00CA7E2F"/>
    <w:rsid w:val="00CB02F7"/>
    <w:rsid w:val="00CB08C9"/>
    <w:rsid w:val="00CB0BFE"/>
    <w:rsid w:val="00CB131C"/>
    <w:rsid w:val="00CB2083"/>
    <w:rsid w:val="00CB2E71"/>
    <w:rsid w:val="00CB39F4"/>
    <w:rsid w:val="00CB3DED"/>
    <w:rsid w:val="00CB3E25"/>
    <w:rsid w:val="00CB46F4"/>
    <w:rsid w:val="00CB53F4"/>
    <w:rsid w:val="00CB555E"/>
    <w:rsid w:val="00CB5814"/>
    <w:rsid w:val="00CB622F"/>
    <w:rsid w:val="00CB6898"/>
    <w:rsid w:val="00CB7576"/>
    <w:rsid w:val="00CB7E86"/>
    <w:rsid w:val="00CC044A"/>
    <w:rsid w:val="00CC173E"/>
    <w:rsid w:val="00CC1B03"/>
    <w:rsid w:val="00CC1D3C"/>
    <w:rsid w:val="00CC2CF7"/>
    <w:rsid w:val="00CC2E19"/>
    <w:rsid w:val="00CC30A2"/>
    <w:rsid w:val="00CC39B4"/>
    <w:rsid w:val="00CC4B3A"/>
    <w:rsid w:val="00CC4F09"/>
    <w:rsid w:val="00CC597F"/>
    <w:rsid w:val="00CC59BA"/>
    <w:rsid w:val="00CC5E3A"/>
    <w:rsid w:val="00CC64A4"/>
    <w:rsid w:val="00CC73BF"/>
    <w:rsid w:val="00CC7799"/>
    <w:rsid w:val="00CC7B70"/>
    <w:rsid w:val="00CC7BDA"/>
    <w:rsid w:val="00CD0275"/>
    <w:rsid w:val="00CD0A13"/>
    <w:rsid w:val="00CD1246"/>
    <w:rsid w:val="00CD12BD"/>
    <w:rsid w:val="00CD1972"/>
    <w:rsid w:val="00CD1AAA"/>
    <w:rsid w:val="00CD370A"/>
    <w:rsid w:val="00CD3ED8"/>
    <w:rsid w:val="00CD45F9"/>
    <w:rsid w:val="00CD4CA7"/>
    <w:rsid w:val="00CD5063"/>
    <w:rsid w:val="00CD5633"/>
    <w:rsid w:val="00CD67E5"/>
    <w:rsid w:val="00CD7F04"/>
    <w:rsid w:val="00CE0275"/>
    <w:rsid w:val="00CE0FC1"/>
    <w:rsid w:val="00CE130B"/>
    <w:rsid w:val="00CE1474"/>
    <w:rsid w:val="00CE16D3"/>
    <w:rsid w:val="00CE187A"/>
    <w:rsid w:val="00CE1B9D"/>
    <w:rsid w:val="00CE1F0B"/>
    <w:rsid w:val="00CE2260"/>
    <w:rsid w:val="00CE2FED"/>
    <w:rsid w:val="00CE3F52"/>
    <w:rsid w:val="00CE4DF7"/>
    <w:rsid w:val="00CE51AC"/>
    <w:rsid w:val="00CE547D"/>
    <w:rsid w:val="00CE5A5C"/>
    <w:rsid w:val="00CE5F39"/>
    <w:rsid w:val="00CE6F72"/>
    <w:rsid w:val="00CE7339"/>
    <w:rsid w:val="00CE760D"/>
    <w:rsid w:val="00CE7640"/>
    <w:rsid w:val="00CF1194"/>
    <w:rsid w:val="00CF1C65"/>
    <w:rsid w:val="00CF1D68"/>
    <w:rsid w:val="00CF306B"/>
    <w:rsid w:val="00CF37FC"/>
    <w:rsid w:val="00CF55A8"/>
    <w:rsid w:val="00CF6334"/>
    <w:rsid w:val="00CF6497"/>
    <w:rsid w:val="00CF7072"/>
    <w:rsid w:val="00CF727F"/>
    <w:rsid w:val="00CF7371"/>
    <w:rsid w:val="00CF74BB"/>
    <w:rsid w:val="00CF7564"/>
    <w:rsid w:val="00CF7D64"/>
    <w:rsid w:val="00D0049F"/>
    <w:rsid w:val="00D00547"/>
    <w:rsid w:val="00D00886"/>
    <w:rsid w:val="00D01035"/>
    <w:rsid w:val="00D014B9"/>
    <w:rsid w:val="00D016F3"/>
    <w:rsid w:val="00D0260C"/>
    <w:rsid w:val="00D02725"/>
    <w:rsid w:val="00D02818"/>
    <w:rsid w:val="00D02974"/>
    <w:rsid w:val="00D03E16"/>
    <w:rsid w:val="00D041B1"/>
    <w:rsid w:val="00D042F6"/>
    <w:rsid w:val="00D0478E"/>
    <w:rsid w:val="00D049A0"/>
    <w:rsid w:val="00D052B0"/>
    <w:rsid w:val="00D057D4"/>
    <w:rsid w:val="00D05BB6"/>
    <w:rsid w:val="00D05E78"/>
    <w:rsid w:val="00D06826"/>
    <w:rsid w:val="00D1054B"/>
    <w:rsid w:val="00D10850"/>
    <w:rsid w:val="00D1230D"/>
    <w:rsid w:val="00D1299C"/>
    <w:rsid w:val="00D1299F"/>
    <w:rsid w:val="00D12A99"/>
    <w:rsid w:val="00D12C66"/>
    <w:rsid w:val="00D12CC4"/>
    <w:rsid w:val="00D139CB"/>
    <w:rsid w:val="00D13B8C"/>
    <w:rsid w:val="00D13E3F"/>
    <w:rsid w:val="00D13F9D"/>
    <w:rsid w:val="00D14B33"/>
    <w:rsid w:val="00D14E93"/>
    <w:rsid w:val="00D15AF2"/>
    <w:rsid w:val="00D164E2"/>
    <w:rsid w:val="00D166DA"/>
    <w:rsid w:val="00D16AF8"/>
    <w:rsid w:val="00D16DC1"/>
    <w:rsid w:val="00D17266"/>
    <w:rsid w:val="00D1770F"/>
    <w:rsid w:val="00D207E5"/>
    <w:rsid w:val="00D2115D"/>
    <w:rsid w:val="00D213D6"/>
    <w:rsid w:val="00D213DD"/>
    <w:rsid w:val="00D21F2F"/>
    <w:rsid w:val="00D225CB"/>
    <w:rsid w:val="00D229D4"/>
    <w:rsid w:val="00D24465"/>
    <w:rsid w:val="00D25C6C"/>
    <w:rsid w:val="00D261C0"/>
    <w:rsid w:val="00D26944"/>
    <w:rsid w:val="00D26EB2"/>
    <w:rsid w:val="00D30D11"/>
    <w:rsid w:val="00D310C6"/>
    <w:rsid w:val="00D31CC6"/>
    <w:rsid w:val="00D3309C"/>
    <w:rsid w:val="00D33765"/>
    <w:rsid w:val="00D33A50"/>
    <w:rsid w:val="00D33EE0"/>
    <w:rsid w:val="00D34461"/>
    <w:rsid w:val="00D34C1D"/>
    <w:rsid w:val="00D35287"/>
    <w:rsid w:val="00D35A1D"/>
    <w:rsid w:val="00D35EFE"/>
    <w:rsid w:val="00D36089"/>
    <w:rsid w:val="00D3658D"/>
    <w:rsid w:val="00D3679A"/>
    <w:rsid w:val="00D3719E"/>
    <w:rsid w:val="00D37227"/>
    <w:rsid w:val="00D40055"/>
    <w:rsid w:val="00D409A2"/>
    <w:rsid w:val="00D40A82"/>
    <w:rsid w:val="00D41848"/>
    <w:rsid w:val="00D41B07"/>
    <w:rsid w:val="00D41B5D"/>
    <w:rsid w:val="00D428A5"/>
    <w:rsid w:val="00D42D3B"/>
    <w:rsid w:val="00D43D21"/>
    <w:rsid w:val="00D444A2"/>
    <w:rsid w:val="00D444A8"/>
    <w:rsid w:val="00D446B6"/>
    <w:rsid w:val="00D454D8"/>
    <w:rsid w:val="00D45D9B"/>
    <w:rsid w:val="00D462A5"/>
    <w:rsid w:val="00D46EA4"/>
    <w:rsid w:val="00D47305"/>
    <w:rsid w:val="00D47547"/>
    <w:rsid w:val="00D503AE"/>
    <w:rsid w:val="00D513D4"/>
    <w:rsid w:val="00D51D1E"/>
    <w:rsid w:val="00D51D3D"/>
    <w:rsid w:val="00D51D4D"/>
    <w:rsid w:val="00D527AA"/>
    <w:rsid w:val="00D52E85"/>
    <w:rsid w:val="00D53513"/>
    <w:rsid w:val="00D55568"/>
    <w:rsid w:val="00D55A74"/>
    <w:rsid w:val="00D567C2"/>
    <w:rsid w:val="00D5762F"/>
    <w:rsid w:val="00D57ED1"/>
    <w:rsid w:val="00D60C5A"/>
    <w:rsid w:val="00D60DAE"/>
    <w:rsid w:val="00D61365"/>
    <w:rsid w:val="00D6259D"/>
    <w:rsid w:val="00D62E3A"/>
    <w:rsid w:val="00D632F9"/>
    <w:rsid w:val="00D64248"/>
    <w:rsid w:val="00D65484"/>
    <w:rsid w:val="00D656B2"/>
    <w:rsid w:val="00D6673C"/>
    <w:rsid w:val="00D66ACC"/>
    <w:rsid w:val="00D6727F"/>
    <w:rsid w:val="00D67A1C"/>
    <w:rsid w:val="00D71207"/>
    <w:rsid w:val="00D71775"/>
    <w:rsid w:val="00D717E2"/>
    <w:rsid w:val="00D71807"/>
    <w:rsid w:val="00D72535"/>
    <w:rsid w:val="00D72694"/>
    <w:rsid w:val="00D7270C"/>
    <w:rsid w:val="00D72833"/>
    <w:rsid w:val="00D72F15"/>
    <w:rsid w:val="00D736D4"/>
    <w:rsid w:val="00D73B88"/>
    <w:rsid w:val="00D73FF1"/>
    <w:rsid w:val="00D7412A"/>
    <w:rsid w:val="00D745CF"/>
    <w:rsid w:val="00D749A2"/>
    <w:rsid w:val="00D754F9"/>
    <w:rsid w:val="00D75504"/>
    <w:rsid w:val="00D76095"/>
    <w:rsid w:val="00D77537"/>
    <w:rsid w:val="00D77783"/>
    <w:rsid w:val="00D801E6"/>
    <w:rsid w:val="00D80481"/>
    <w:rsid w:val="00D80DA7"/>
    <w:rsid w:val="00D80ED1"/>
    <w:rsid w:val="00D811DE"/>
    <w:rsid w:val="00D81A85"/>
    <w:rsid w:val="00D83E52"/>
    <w:rsid w:val="00D853F3"/>
    <w:rsid w:val="00D85F3A"/>
    <w:rsid w:val="00D8636B"/>
    <w:rsid w:val="00D869E8"/>
    <w:rsid w:val="00D8700E"/>
    <w:rsid w:val="00D872BC"/>
    <w:rsid w:val="00D87B15"/>
    <w:rsid w:val="00D90351"/>
    <w:rsid w:val="00D90791"/>
    <w:rsid w:val="00D907BB"/>
    <w:rsid w:val="00D90903"/>
    <w:rsid w:val="00D90A6F"/>
    <w:rsid w:val="00D917F8"/>
    <w:rsid w:val="00D91CE0"/>
    <w:rsid w:val="00D9261D"/>
    <w:rsid w:val="00D92DCA"/>
    <w:rsid w:val="00D937EF"/>
    <w:rsid w:val="00D93A3E"/>
    <w:rsid w:val="00D93B7C"/>
    <w:rsid w:val="00D93FF5"/>
    <w:rsid w:val="00D95749"/>
    <w:rsid w:val="00D95D7A"/>
    <w:rsid w:val="00D9643E"/>
    <w:rsid w:val="00D97427"/>
    <w:rsid w:val="00DA0593"/>
    <w:rsid w:val="00DA144E"/>
    <w:rsid w:val="00DA1B05"/>
    <w:rsid w:val="00DA2043"/>
    <w:rsid w:val="00DA3D74"/>
    <w:rsid w:val="00DA3E91"/>
    <w:rsid w:val="00DA44BC"/>
    <w:rsid w:val="00DA4698"/>
    <w:rsid w:val="00DA49EF"/>
    <w:rsid w:val="00DA4D18"/>
    <w:rsid w:val="00DA7229"/>
    <w:rsid w:val="00DA76ED"/>
    <w:rsid w:val="00DB0A08"/>
    <w:rsid w:val="00DB0D78"/>
    <w:rsid w:val="00DB13B0"/>
    <w:rsid w:val="00DB1753"/>
    <w:rsid w:val="00DB1D4A"/>
    <w:rsid w:val="00DB1EAF"/>
    <w:rsid w:val="00DB22A0"/>
    <w:rsid w:val="00DB2866"/>
    <w:rsid w:val="00DB29FD"/>
    <w:rsid w:val="00DB2AEE"/>
    <w:rsid w:val="00DB442C"/>
    <w:rsid w:val="00DB44AA"/>
    <w:rsid w:val="00DB6384"/>
    <w:rsid w:val="00DB65D1"/>
    <w:rsid w:val="00DB6A83"/>
    <w:rsid w:val="00DB74BB"/>
    <w:rsid w:val="00DB76A2"/>
    <w:rsid w:val="00DB79D1"/>
    <w:rsid w:val="00DB7A3C"/>
    <w:rsid w:val="00DC0046"/>
    <w:rsid w:val="00DC0623"/>
    <w:rsid w:val="00DC0EAB"/>
    <w:rsid w:val="00DC132C"/>
    <w:rsid w:val="00DC238C"/>
    <w:rsid w:val="00DC239D"/>
    <w:rsid w:val="00DC2E70"/>
    <w:rsid w:val="00DC3A31"/>
    <w:rsid w:val="00DC3CC5"/>
    <w:rsid w:val="00DC40D5"/>
    <w:rsid w:val="00DC415F"/>
    <w:rsid w:val="00DC5761"/>
    <w:rsid w:val="00DC5DD6"/>
    <w:rsid w:val="00DC6981"/>
    <w:rsid w:val="00DC72EA"/>
    <w:rsid w:val="00DC74D3"/>
    <w:rsid w:val="00DC75F6"/>
    <w:rsid w:val="00DC76DE"/>
    <w:rsid w:val="00DC7ACB"/>
    <w:rsid w:val="00DD0380"/>
    <w:rsid w:val="00DD0ED7"/>
    <w:rsid w:val="00DD195F"/>
    <w:rsid w:val="00DD1FD4"/>
    <w:rsid w:val="00DD2551"/>
    <w:rsid w:val="00DD31BB"/>
    <w:rsid w:val="00DD379D"/>
    <w:rsid w:val="00DD48A9"/>
    <w:rsid w:val="00DD57BF"/>
    <w:rsid w:val="00DD67F1"/>
    <w:rsid w:val="00DD6AC2"/>
    <w:rsid w:val="00DD6CA6"/>
    <w:rsid w:val="00DD7C26"/>
    <w:rsid w:val="00DE0FDB"/>
    <w:rsid w:val="00DE2F7B"/>
    <w:rsid w:val="00DE3762"/>
    <w:rsid w:val="00DE4158"/>
    <w:rsid w:val="00DE41A5"/>
    <w:rsid w:val="00DE4FB9"/>
    <w:rsid w:val="00DE532E"/>
    <w:rsid w:val="00DE648F"/>
    <w:rsid w:val="00DE675F"/>
    <w:rsid w:val="00DE73C6"/>
    <w:rsid w:val="00DE7F9B"/>
    <w:rsid w:val="00DF15E7"/>
    <w:rsid w:val="00DF1D3C"/>
    <w:rsid w:val="00DF26A9"/>
    <w:rsid w:val="00DF2AD8"/>
    <w:rsid w:val="00DF2ED6"/>
    <w:rsid w:val="00DF39E8"/>
    <w:rsid w:val="00DF3B2F"/>
    <w:rsid w:val="00DF3BBC"/>
    <w:rsid w:val="00DF3EBD"/>
    <w:rsid w:val="00DF3FB2"/>
    <w:rsid w:val="00DF40C6"/>
    <w:rsid w:val="00DF4E08"/>
    <w:rsid w:val="00DF5030"/>
    <w:rsid w:val="00DF551C"/>
    <w:rsid w:val="00DF5912"/>
    <w:rsid w:val="00DF5D07"/>
    <w:rsid w:val="00DF60F9"/>
    <w:rsid w:val="00DF6773"/>
    <w:rsid w:val="00DF6AB3"/>
    <w:rsid w:val="00DF70C7"/>
    <w:rsid w:val="00DF7351"/>
    <w:rsid w:val="00DF7EC5"/>
    <w:rsid w:val="00E00504"/>
    <w:rsid w:val="00E00D90"/>
    <w:rsid w:val="00E011EA"/>
    <w:rsid w:val="00E01398"/>
    <w:rsid w:val="00E0230C"/>
    <w:rsid w:val="00E024D6"/>
    <w:rsid w:val="00E0298B"/>
    <w:rsid w:val="00E031E9"/>
    <w:rsid w:val="00E04168"/>
    <w:rsid w:val="00E04478"/>
    <w:rsid w:val="00E0458C"/>
    <w:rsid w:val="00E0474D"/>
    <w:rsid w:val="00E04874"/>
    <w:rsid w:val="00E05D55"/>
    <w:rsid w:val="00E065AA"/>
    <w:rsid w:val="00E06DB3"/>
    <w:rsid w:val="00E06F55"/>
    <w:rsid w:val="00E07373"/>
    <w:rsid w:val="00E07CB6"/>
    <w:rsid w:val="00E1027D"/>
    <w:rsid w:val="00E105DB"/>
    <w:rsid w:val="00E10D84"/>
    <w:rsid w:val="00E10ED3"/>
    <w:rsid w:val="00E1140B"/>
    <w:rsid w:val="00E12D45"/>
    <w:rsid w:val="00E12F5F"/>
    <w:rsid w:val="00E12FC8"/>
    <w:rsid w:val="00E13EF0"/>
    <w:rsid w:val="00E13F2F"/>
    <w:rsid w:val="00E144A2"/>
    <w:rsid w:val="00E148CD"/>
    <w:rsid w:val="00E15C90"/>
    <w:rsid w:val="00E15FED"/>
    <w:rsid w:val="00E1617B"/>
    <w:rsid w:val="00E16E93"/>
    <w:rsid w:val="00E16F52"/>
    <w:rsid w:val="00E1705A"/>
    <w:rsid w:val="00E1736D"/>
    <w:rsid w:val="00E176BF"/>
    <w:rsid w:val="00E17EC5"/>
    <w:rsid w:val="00E20E65"/>
    <w:rsid w:val="00E21C78"/>
    <w:rsid w:val="00E22069"/>
    <w:rsid w:val="00E223A1"/>
    <w:rsid w:val="00E22969"/>
    <w:rsid w:val="00E22A62"/>
    <w:rsid w:val="00E24133"/>
    <w:rsid w:val="00E25BDD"/>
    <w:rsid w:val="00E2658C"/>
    <w:rsid w:val="00E26ED3"/>
    <w:rsid w:val="00E26FBB"/>
    <w:rsid w:val="00E3054B"/>
    <w:rsid w:val="00E30B37"/>
    <w:rsid w:val="00E30C80"/>
    <w:rsid w:val="00E3190F"/>
    <w:rsid w:val="00E31EE0"/>
    <w:rsid w:val="00E325E0"/>
    <w:rsid w:val="00E32B11"/>
    <w:rsid w:val="00E32E1F"/>
    <w:rsid w:val="00E3334F"/>
    <w:rsid w:val="00E33623"/>
    <w:rsid w:val="00E33BB1"/>
    <w:rsid w:val="00E34152"/>
    <w:rsid w:val="00E34F36"/>
    <w:rsid w:val="00E35899"/>
    <w:rsid w:val="00E359A2"/>
    <w:rsid w:val="00E36122"/>
    <w:rsid w:val="00E37195"/>
    <w:rsid w:val="00E37446"/>
    <w:rsid w:val="00E375D8"/>
    <w:rsid w:val="00E376BF"/>
    <w:rsid w:val="00E40889"/>
    <w:rsid w:val="00E408EF"/>
    <w:rsid w:val="00E40D6B"/>
    <w:rsid w:val="00E412F7"/>
    <w:rsid w:val="00E41359"/>
    <w:rsid w:val="00E41D59"/>
    <w:rsid w:val="00E43C85"/>
    <w:rsid w:val="00E43E54"/>
    <w:rsid w:val="00E44A5D"/>
    <w:rsid w:val="00E44C5C"/>
    <w:rsid w:val="00E45251"/>
    <w:rsid w:val="00E453CE"/>
    <w:rsid w:val="00E45F77"/>
    <w:rsid w:val="00E4693B"/>
    <w:rsid w:val="00E469A2"/>
    <w:rsid w:val="00E50515"/>
    <w:rsid w:val="00E5095A"/>
    <w:rsid w:val="00E50AEB"/>
    <w:rsid w:val="00E50BAE"/>
    <w:rsid w:val="00E50D37"/>
    <w:rsid w:val="00E510E3"/>
    <w:rsid w:val="00E513E1"/>
    <w:rsid w:val="00E51EA4"/>
    <w:rsid w:val="00E522B0"/>
    <w:rsid w:val="00E52570"/>
    <w:rsid w:val="00E5317F"/>
    <w:rsid w:val="00E53531"/>
    <w:rsid w:val="00E5408C"/>
    <w:rsid w:val="00E5416B"/>
    <w:rsid w:val="00E5449F"/>
    <w:rsid w:val="00E54B25"/>
    <w:rsid w:val="00E54CEB"/>
    <w:rsid w:val="00E55400"/>
    <w:rsid w:val="00E554C6"/>
    <w:rsid w:val="00E559F5"/>
    <w:rsid w:val="00E56B4A"/>
    <w:rsid w:val="00E57320"/>
    <w:rsid w:val="00E6022E"/>
    <w:rsid w:val="00E60799"/>
    <w:rsid w:val="00E608A2"/>
    <w:rsid w:val="00E60A67"/>
    <w:rsid w:val="00E6115D"/>
    <w:rsid w:val="00E611BF"/>
    <w:rsid w:val="00E6160B"/>
    <w:rsid w:val="00E62057"/>
    <w:rsid w:val="00E624D3"/>
    <w:rsid w:val="00E62868"/>
    <w:rsid w:val="00E62C18"/>
    <w:rsid w:val="00E63D70"/>
    <w:rsid w:val="00E64720"/>
    <w:rsid w:val="00E64DB1"/>
    <w:rsid w:val="00E653E0"/>
    <w:rsid w:val="00E655B4"/>
    <w:rsid w:val="00E6563F"/>
    <w:rsid w:val="00E65808"/>
    <w:rsid w:val="00E66045"/>
    <w:rsid w:val="00E66139"/>
    <w:rsid w:val="00E663C7"/>
    <w:rsid w:val="00E668D2"/>
    <w:rsid w:val="00E676B2"/>
    <w:rsid w:val="00E7003F"/>
    <w:rsid w:val="00E70183"/>
    <w:rsid w:val="00E701D9"/>
    <w:rsid w:val="00E7040C"/>
    <w:rsid w:val="00E705B4"/>
    <w:rsid w:val="00E7094D"/>
    <w:rsid w:val="00E70AE3"/>
    <w:rsid w:val="00E7119E"/>
    <w:rsid w:val="00E71307"/>
    <w:rsid w:val="00E722D1"/>
    <w:rsid w:val="00E73467"/>
    <w:rsid w:val="00E73E56"/>
    <w:rsid w:val="00E73EA3"/>
    <w:rsid w:val="00E741B4"/>
    <w:rsid w:val="00E74A10"/>
    <w:rsid w:val="00E74D11"/>
    <w:rsid w:val="00E766E0"/>
    <w:rsid w:val="00E76DA5"/>
    <w:rsid w:val="00E770F4"/>
    <w:rsid w:val="00E77E5E"/>
    <w:rsid w:val="00E80100"/>
    <w:rsid w:val="00E804C7"/>
    <w:rsid w:val="00E80DC8"/>
    <w:rsid w:val="00E83731"/>
    <w:rsid w:val="00E83C90"/>
    <w:rsid w:val="00E85888"/>
    <w:rsid w:val="00E85D89"/>
    <w:rsid w:val="00E85ED2"/>
    <w:rsid w:val="00E861D2"/>
    <w:rsid w:val="00E870C3"/>
    <w:rsid w:val="00E871F4"/>
    <w:rsid w:val="00E87348"/>
    <w:rsid w:val="00E87458"/>
    <w:rsid w:val="00E8788D"/>
    <w:rsid w:val="00E87C55"/>
    <w:rsid w:val="00E90178"/>
    <w:rsid w:val="00E90531"/>
    <w:rsid w:val="00E90C77"/>
    <w:rsid w:val="00E910CA"/>
    <w:rsid w:val="00E917BB"/>
    <w:rsid w:val="00E91AFD"/>
    <w:rsid w:val="00E92D18"/>
    <w:rsid w:val="00E93775"/>
    <w:rsid w:val="00E93F9E"/>
    <w:rsid w:val="00E94F30"/>
    <w:rsid w:val="00E95210"/>
    <w:rsid w:val="00E95CA6"/>
    <w:rsid w:val="00E96420"/>
    <w:rsid w:val="00E970DD"/>
    <w:rsid w:val="00E972AE"/>
    <w:rsid w:val="00EA0111"/>
    <w:rsid w:val="00EA0C77"/>
    <w:rsid w:val="00EA2211"/>
    <w:rsid w:val="00EA2D8C"/>
    <w:rsid w:val="00EA2DE7"/>
    <w:rsid w:val="00EA2F4A"/>
    <w:rsid w:val="00EA2F65"/>
    <w:rsid w:val="00EA331F"/>
    <w:rsid w:val="00EA390F"/>
    <w:rsid w:val="00EA3B08"/>
    <w:rsid w:val="00EA3FFF"/>
    <w:rsid w:val="00EA4877"/>
    <w:rsid w:val="00EA508E"/>
    <w:rsid w:val="00EA5320"/>
    <w:rsid w:val="00EA66A5"/>
    <w:rsid w:val="00EA72C4"/>
    <w:rsid w:val="00EA7388"/>
    <w:rsid w:val="00EB0257"/>
    <w:rsid w:val="00EB0641"/>
    <w:rsid w:val="00EB0FE3"/>
    <w:rsid w:val="00EB1587"/>
    <w:rsid w:val="00EB19D3"/>
    <w:rsid w:val="00EB2497"/>
    <w:rsid w:val="00EB2E06"/>
    <w:rsid w:val="00EB338A"/>
    <w:rsid w:val="00EB4551"/>
    <w:rsid w:val="00EB5C7C"/>
    <w:rsid w:val="00EB6050"/>
    <w:rsid w:val="00EB6362"/>
    <w:rsid w:val="00EB6923"/>
    <w:rsid w:val="00EB6932"/>
    <w:rsid w:val="00EB7DF8"/>
    <w:rsid w:val="00EB7F0D"/>
    <w:rsid w:val="00EC0C26"/>
    <w:rsid w:val="00EC0CC5"/>
    <w:rsid w:val="00EC1CB0"/>
    <w:rsid w:val="00EC25F8"/>
    <w:rsid w:val="00EC2F6A"/>
    <w:rsid w:val="00EC3064"/>
    <w:rsid w:val="00EC343A"/>
    <w:rsid w:val="00EC4DCB"/>
    <w:rsid w:val="00EC4E8D"/>
    <w:rsid w:val="00EC52F7"/>
    <w:rsid w:val="00EC54A8"/>
    <w:rsid w:val="00EC5606"/>
    <w:rsid w:val="00EC616A"/>
    <w:rsid w:val="00EC662A"/>
    <w:rsid w:val="00EC6A2F"/>
    <w:rsid w:val="00EC7E9A"/>
    <w:rsid w:val="00ED02BE"/>
    <w:rsid w:val="00ED03F4"/>
    <w:rsid w:val="00ED0418"/>
    <w:rsid w:val="00ED069B"/>
    <w:rsid w:val="00ED0C85"/>
    <w:rsid w:val="00ED1289"/>
    <w:rsid w:val="00ED12A2"/>
    <w:rsid w:val="00ED13EA"/>
    <w:rsid w:val="00ED1ABC"/>
    <w:rsid w:val="00ED24D6"/>
    <w:rsid w:val="00ED2605"/>
    <w:rsid w:val="00ED27C4"/>
    <w:rsid w:val="00ED378F"/>
    <w:rsid w:val="00ED3833"/>
    <w:rsid w:val="00ED44C3"/>
    <w:rsid w:val="00ED4755"/>
    <w:rsid w:val="00ED56A0"/>
    <w:rsid w:val="00ED5E16"/>
    <w:rsid w:val="00ED62D0"/>
    <w:rsid w:val="00ED6368"/>
    <w:rsid w:val="00ED67B7"/>
    <w:rsid w:val="00ED6FF0"/>
    <w:rsid w:val="00ED72A3"/>
    <w:rsid w:val="00ED767A"/>
    <w:rsid w:val="00ED7883"/>
    <w:rsid w:val="00EE110A"/>
    <w:rsid w:val="00EE1621"/>
    <w:rsid w:val="00EE17B7"/>
    <w:rsid w:val="00EE2EBD"/>
    <w:rsid w:val="00EE3AD5"/>
    <w:rsid w:val="00EE513B"/>
    <w:rsid w:val="00EE58AB"/>
    <w:rsid w:val="00EE62F1"/>
    <w:rsid w:val="00EE6B9F"/>
    <w:rsid w:val="00EE745E"/>
    <w:rsid w:val="00EE7ADF"/>
    <w:rsid w:val="00EF1FEB"/>
    <w:rsid w:val="00EF2A00"/>
    <w:rsid w:val="00EF3DE0"/>
    <w:rsid w:val="00EF40EA"/>
    <w:rsid w:val="00EF5015"/>
    <w:rsid w:val="00EF55ED"/>
    <w:rsid w:val="00EF6463"/>
    <w:rsid w:val="00EF6718"/>
    <w:rsid w:val="00EF761A"/>
    <w:rsid w:val="00EF7C48"/>
    <w:rsid w:val="00F00541"/>
    <w:rsid w:val="00F00A47"/>
    <w:rsid w:val="00F00F19"/>
    <w:rsid w:val="00F01753"/>
    <w:rsid w:val="00F021AD"/>
    <w:rsid w:val="00F02A4D"/>
    <w:rsid w:val="00F03261"/>
    <w:rsid w:val="00F03AEE"/>
    <w:rsid w:val="00F03D0C"/>
    <w:rsid w:val="00F040D1"/>
    <w:rsid w:val="00F04853"/>
    <w:rsid w:val="00F04A48"/>
    <w:rsid w:val="00F04C05"/>
    <w:rsid w:val="00F05728"/>
    <w:rsid w:val="00F05DB2"/>
    <w:rsid w:val="00F06942"/>
    <w:rsid w:val="00F06BF1"/>
    <w:rsid w:val="00F0785F"/>
    <w:rsid w:val="00F07D0E"/>
    <w:rsid w:val="00F10321"/>
    <w:rsid w:val="00F1033E"/>
    <w:rsid w:val="00F111E4"/>
    <w:rsid w:val="00F120FE"/>
    <w:rsid w:val="00F1227B"/>
    <w:rsid w:val="00F123AC"/>
    <w:rsid w:val="00F127B7"/>
    <w:rsid w:val="00F12C11"/>
    <w:rsid w:val="00F14B5D"/>
    <w:rsid w:val="00F1547C"/>
    <w:rsid w:val="00F171BC"/>
    <w:rsid w:val="00F1731D"/>
    <w:rsid w:val="00F17D9A"/>
    <w:rsid w:val="00F2004E"/>
    <w:rsid w:val="00F202A0"/>
    <w:rsid w:val="00F206DF"/>
    <w:rsid w:val="00F20A70"/>
    <w:rsid w:val="00F20B0B"/>
    <w:rsid w:val="00F21156"/>
    <w:rsid w:val="00F212DB"/>
    <w:rsid w:val="00F2133C"/>
    <w:rsid w:val="00F2150C"/>
    <w:rsid w:val="00F21FDB"/>
    <w:rsid w:val="00F22359"/>
    <w:rsid w:val="00F22789"/>
    <w:rsid w:val="00F22A55"/>
    <w:rsid w:val="00F22D41"/>
    <w:rsid w:val="00F238FF"/>
    <w:rsid w:val="00F23DEB"/>
    <w:rsid w:val="00F244B9"/>
    <w:rsid w:val="00F2453F"/>
    <w:rsid w:val="00F24FAC"/>
    <w:rsid w:val="00F2509C"/>
    <w:rsid w:val="00F25C83"/>
    <w:rsid w:val="00F25EA7"/>
    <w:rsid w:val="00F264B7"/>
    <w:rsid w:val="00F26DF4"/>
    <w:rsid w:val="00F30002"/>
    <w:rsid w:val="00F305A3"/>
    <w:rsid w:val="00F305B0"/>
    <w:rsid w:val="00F30693"/>
    <w:rsid w:val="00F30996"/>
    <w:rsid w:val="00F315E0"/>
    <w:rsid w:val="00F3184C"/>
    <w:rsid w:val="00F31D1F"/>
    <w:rsid w:val="00F31D34"/>
    <w:rsid w:val="00F32148"/>
    <w:rsid w:val="00F3246F"/>
    <w:rsid w:val="00F3263E"/>
    <w:rsid w:val="00F33B14"/>
    <w:rsid w:val="00F343CE"/>
    <w:rsid w:val="00F355D3"/>
    <w:rsid w:val="00F35AE9"/>
    <w:rsid w:val="00F364CC"/>
    <w:rsid w:val="00F40799"/>
    <w:rsid w:val="00F40DA1"/>
    <w:rsid w:val="00F41695"/>
    <w:rsid w:val="00F42362"/>
    <w:rsid w:val="00F431C8"/>
    <w:rsid w:val="00F43946"/>
    <w:rsid w:val="00F44292"/>
    <w:rsid w:val="00F442B0"/>
    <w:rsid w:val="00F44577"/>
    <w:rsid w:val="00F44E15"/>
    <w:rsid w:val="00F4554C"/>
    <w:rsid w:val="00F45978"/>
    <w:rsid w:val="00F45AB3"/>
    <w:rsid w:val="00F472C5"/>
    <w:rsid w:val="00F47918"/>
    <w:rsid w:val="00F47CB5"/>
    <w:rsid w:val="00F47CBC"/>
    <w:rsid w:val="00F50F6A"/>
    <w:rsid w:val="00F5285B"/>
    <w:rsid w:val="00F528DA"/>
    <w:rsid w:val="00F52CB4"/>
    <w:rsid w:val="00F52E31"/>
    <w:rsid w:val="00F54625"/>
    <w:rsid w:val="00F54D06"/>
    <w:rsid w:val="00F55331"/>
    <w:rsid w:val="00F5534B"/>
    <w:rsid w:val="00F55A0B"/>
    <w:rsid w:val="00F55E5F"/>
    <w:rsid w:val="00F562B1"/>
    <w:rsid w:val="00F568CD"/>
    <w:rsid w:val="00F57221"/>
    <w:rsid w:val="00F57460"/>
    <w:rsid w:val="00F57704"/>
    <w:rsid w:val="00F57ED4"/>
    <w:rsid w:val="00F60864"/>
    <w:rsid w:val="00F61914"/>
    <w:rsid w:val="00F61F5B"/>
    <w:rsid w:val="00F62619"/>
    <w:rsid w:val="00F6340B"/>
    <w:rsid w:val="00F6405B"/>
    <w:rsid w:val="00F649AD"/>
    <w:rsid w:val="00F65399"/>
    <w:rsid w:val="00F65931"/>
    <w:rsid w:val="00F65F2A"/>
    <w:rsid w:val="00F6605F"/>
    <w:rsid w:val="00F66642"/>
    <w:rsid w:val="00F669E3"/>
    <w:rsid w:val="00F66E52"/>
    <w:rsid w:val="00F66F99"/>
    <w:rsid w:val="00F6710F"/>
    <w:rsid w:val="00F67493"/>
    <w:rsid w:val="00F675ED"/>
    <w:rsid w:val="00F705AF"/>
    <w:rsid w:val="00F71192"/>
    <w:rsid w:val="00F7120F"/>
    <w:rsid w:val="00F71A41"/>
    <w:rsid w:val="00F71B3A"/>
    <w:rsid w:val="00F71FC3"/>
    <w:rsid w:val="00F7349D"/>
    <w:rsid w:val="00F739ED"/>
    <w:rsid w:val="00F73B91"/>
    <w:rsid w:val="00F73C5E"/>
    <w:rsid w:val="00F73DF9"/>
    <w:rsid w:val="00F74185"/>
    <w:rsid w:val="00F743ED"/>
    <w:rsid w:val="00F7490C"/>
    <w:rsid w:val="00F7547A"/>
    <w:rsid w:val="00F75900"/>
    <w:rsid w:val="00F75A86"/>
    <w:rsid w:val="00F76086"/>
    <w:rsid w:val="00F76E48"/>
    <w:rsid w:val="00F770BC"/>
    <w:rsid w:val="00F77254"/>
    <w:rsid w:val="00F77933"/>
    <w:rsid w:val="00F779B6"/>
    <w:rsid w:val="00F80073"/>
    <w:rsid w:val="00F8010C"/>
    <w:rsid w:val="00F80F3C"/>
    <w:rsid w:val="00F80F9E"/>
    <w:rsid w:val="00F81573"/>
    <w:rsid w:val="00F8294F"/>
    <w:rsid w:val="00F83718"/>
    <w:rsid w:val="00F83823"/>
    <w:rsid w:val="00F83A46"/>
    <w:rsid w:val="00F8488B"/>
    <w:rsid w:val="00F856DC"/>
    <w:rsid w:val="00F85781"/>
    <w:rsid w:val="00F8695C"/>
    <w:rsid w:val="00F87A74"/>
    <w:rsid w:val="00F87B6A"/>
    <w:rsid w:val="00F904FB"/>
    <w:rsid w:val="00F90C19"/>
    <w:rsid w:val="00F92DA6"/>
    <w:rsid w:val="00F94047"/>
    <w:rsid w:val="00F946D5"/>
    <w:rsid w:val="00F94C96"/>
    <w:rsid w:val="00F94E08"/>
    <w:rsid w:val="00F960E1"/>
    <w:rsid w:val="00F9625C"/>
    <w:rsid w:val="00F963AE"/>
    <w:rsid w:val="00F97583"/>
    <w:rsid w:val="00F977E2"/>
    <w:rsid w:val="00FA0E5B"/>
    <w:rsid w:val="00FA0FAB"/>
    <w:rsid w:val="00FA1B63"/>
    <w:rsid w:val="00FA1EB5"/>
    <w:rsid w:val="00FA1EE1"/>
    <w:rsid w:val="00FA256A"/>
    <w:rsid w:val="00FA2962"/>
    <w:rsid w:val="00FA34A4"/>
    <w:rsid w:val="00FA35B3"/>
    <w:rsid w:val="00FA3E72"/>
    <w:rsid w:val="00FA4428"/>
    <w:rsid w:val="00FA455F"/>
    <w:rsid w:val="00FA4F1B"/>
    <w:rsid w:val="00FA5131"/>
    <w:rsid w:val="00FA5232"/>
    <w:rsid w:val="00FA5852"/>
    <w:rsid w:val="00FA5DBB"/>
    <w:rsid w:val="00FA6F4A"/>
    <w:rsid w:val="00FA737C"/>
    <w:rsid w:val="00FA775B"/>
    <w:rsid w:val="00FA7F79"/>
    <w:rsid w:val="00FB1709"/>
    <w:rsid w:val="00FB182D"/>
    <w:rsid w:val="00FB30B7"/>
    <w:rsid w:val="00FB3873"/>
    <w:rsid w:val="00FB436B"/>
    <w:rsid w:val="00FB4CC2"/>
    <w:rsid w:val="00FB55D2"/>
    <w:rsid w:val="00FB7943"/>
    <w:rsid w:val="00FB7BAC"/>
    <w:rsid w:val="00FB7FCC"/>
    <w:rsid w:val="00FB7FFE"/>
    <w:rsid w:val="00FC01B9"/>
    <w:rsid w:val="00FC2584"/>
    <w:rsid w:val="00FC2CB0"/>
    <w:rsid w:val="00FC2F3C"/>
    <w:rsid w:val="00FC387C"/>
    <w:rsid w:val="00FC3C24"/>
    <w:rsid w:val="00FC47E6"/>
    <w:rsid w:val="00FC4AA2"/>
    <w:rsid w:val="00FC50C1"/>
    <w:rsid w:val="00FC5CBB"/>
    <w:rsid w:val="00FC662C"/>
    <w:rsid w:val="00FC6715"/>
    <w:rsid w:val="00FC68DB"/>
    <w:rsid w:val="00FC6CFE"/>
    <w:rsid w:val="00FC73A5"/>
    <w:rsid w:val="00FC767B"/>
    <w:rsid w:val="00FC7D60"/>
    <w:rsid w:val="00FD047C"/>
    <w:rsid w:val="00FD08B1"/>
    <w:rsid w:val="00FD0A5C"/>
    <w:rsid w:val="00FD13F0"/>
    <w:rsid w:val="00FD2708"/>
    <w:rsid w:val="00FD28FE"/>
    <w:rsid w:val="00FD3169"/>
    <w:rsid w:val="00FD386A"/>
    <w:rsid w:val="00FD3ED1"/>
    <w:rsid w:val="00FD52CC"/>
    <w:rsid w:val="00FD5E0A"/>
    <w:rsid w:val="00FD5FD0"/>
    <w:rsid w:val="00FD6289"/>
    <w:rsid w:val="00FD64AE"/>
    <w:rsid w:val="00FD6947"/>
    <w:rsid w:val="00FD6AB5"/>
    <w:rsid w:val="00FD79D2"/>
    <w:rsid w:val="00FD7E30"/>
    <w:rsid w:val="00FE010E"/>
    <w:rsid w:val="00FE01E1"/>
    <w:rsid w:val="00FE0256"/>
    <w:rsid w:val="00FE18AF"/>
    <w:rsid w:val="00FE19F3"/>
    <w:rsid w:val="00FE1D02"/>
    <w:rsid w:val="00FE2501"/>
    <w:rsid w:val="00FE2D51"/>
    <w:rsid w:val="00FE2FD8"/>
    <w:rsid w:val="00FE3A84"/>
    <w:rsid w:val="00FE43D7"/>
    <w:rsid w:val="00FE4628"/>
    <w:rsid w:val="00FE4B40"/>
    <w:rsid w:val="00FE5249"/>
    <w:rsid w:val="00FE5303"/>
    <w:rsid w:val="00FE6E7A"/>
    <w:rsid w:val="00FE71FE"/>
    <w:rsid w:val="00FE74C3"/>
    <w:rsid w:val="00FE79DA"/>
    <w:rsid w:val="00FF046B"/>
    <w:rsid w:val="00FF0728"/>
    <w:rsid w:val="00FF0ADE"/>
    <w:rsid w:val="00FF0B61"/>
    <w:rsid w:val="00FF109A"/>
    <w:rsid w:val="00FF15D8"/>
    <w:rsid w:val="00FF18FA"/>
    <w:rsid w:val="00FF1BCE"/>
    <w:rsid w:val="00FF207C"/>
    <w:rsid w:val="00FF30F8"/>
    <w:rsid w:val="00FF3AD6"/>
    <w:rsid w:val="00FF3C17"/>
    <w:rsid w:val="00FF4852"/>
    <w:rsid w:val="00FF4B90"/>
    <w:rsid w:val="00FF4C0F"/>
    <w:rsid w:val="00FF5877"/>
    <w:rsid w:val="00FF6C3B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1C860"/>
  <w15:docId w15:val="{BE5F3E07-6D9B-440F-9912-B66B5D2A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C1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917FA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917FA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Georgia" w:hAnsi="Georgia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B442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Nagwek4">
    <w:name w:val="heading 4"/>
    <w:basedOn w:val="Normalny"/>
    <w:next w:val="Normalny"/>
    <w:link w:val="Nagwek4Znak"/>
    <w:qFormat/>
    <w:rsid w:val="006D704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C4C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917FA"/>
    <w:pPr>
      <w:tabs>
        <w:tab w:val="num" w:pos="0"/>
      </w:tabs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083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917F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rsid w:val="00B917FA"/>
    <w:rPr>
      <w:rFonts w:ascii="Georgia" w:eastAsia="Times New Roman" w:hAnsi="Georgia" w:cs="Times New Roman"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B917FA"/>
    <w:rPr>
      <w:rFonts w:ascii="Times New Roman" w:eastAsia="Times New Roman" w:hAnsi="Times New Roman" w:cs="Times New Roman"/>
      <w:b/>
      <w:bCs/>
      <w:lang w:eastAsia="ar-SA"/>
    </w:rPr>
  </w:style>
  <w:style w:type="numbering" w:customStyle="1" w:styleId="Bezlisty1">
    <w:name w:val="Bez listy1"/>
    <w:next w:val="Bezlisty"/>
    <w:semiHidden/>
    <w:rsid w:val="00B917FA"/>
  </w:style>
  <w:style w:type="character" w:customStyle="1" w:styleId="WW8Num3z0">
    <w:name w:val="WW8Num3z0"/>
    <w:rsid w:val="00B917FA"/>
    <w:rPr>
      <w:color w:val="auto"/>
    </w:rPr>
  </w:style>
  <w:style w:type="character" w:customStyle="1" w:styleId="WW8Num7z0">
    <w:name w:val="WW8Num7z0"/>
    <w:rsid w:val="00B917FA"/>
    <w:rPr>
      <w:color w:val="auto"/>
    </w:rPr>
  </w:style>
  <w:style w:type="character" w:customStyle="1" w:styleId="WW8Num10z0">
    <w:name w:val="WW8Num10z0"/>
    <w:rsid w:val="00B917FA"/>
    <w:rPr>
      <w:rFonts w:ascii="Times New Roman" w:hAnsi="Times New Roman"/>
      <w:color w:val="auto"/>
    </w:rPr>
  </w:style>
  <w:style w:type="character" w:customStyle="1" w:styleId="WW8Num11z0">
    <w:name w:val="WW8Num11z0"/>
    <w:rsid w:val="00B917FA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3z0">
    <w:name w:val="WW8Num13z0"/>
    <w:rsid w:val="00B917FA"/>
    <w:rPr>
      <w:color w:val="auto"/>
    </w:rPr>
  </w:style>
  <w:style w:type="character" w:customStyle="1" w:styleId="WW8Num18z0">
    <w:name w:val="WW8Num18z0"/>
    <w:rsid w:val="00B917FA"/>
    <w:rPr>
      <w:color w:val="auto"/>
    </w:rPr>
  </w:style>
  <w:style w:type="character" w:customStyle="1" w:styleId="WW8Num26z0">
    <w:name w:val="WW8Num26z0"/>
    <w:rsid w:val="00B917FA"/>
    <w:rPr>
      <w:b/>
    </w:rPr>
  </w:style>
  <w:style w:type="character" w:customStyle="1" w:styleId="WW8Num27z3">
    <w:name w:val="WW8Num27z3"/>
    <w:rsid w:val="00B917FA"/>
    <w:rPr>
      <w:rFonts w:ascii="Times New Roman" w:hAnsi="Times New Roman" w:cs="Times New Roman"/>
    </w:rPr>
  </w:style>
  <w:style w:type="character" w:customStyle="1" w:styleId="WW8Num31z0">
    <w:name w:val="WW8Num31z0"/>
    <w:rsid w:val="00B917FA"/>
    <w:rPr>
      <w:rFonts w:ascii="Times New Roman" w:hAnsi="Times New Roman"/>
      <w:color w:val="auto"/>
    </w:rPr>
  </w:style>
  <w:style w:type="character" w:customStyle="1" w:styleId="WW8Num37z3">
    <w:name w:val="WW8Num37z3"/>
    <w:rsid w:val="00B917FA"/>
    <w:rPr>
      <w:rFonts w:ascii="Symbol" w:hAnsi="Symbol"/>
    </w:rPr>
  </w:style>
  <w:style w:type="character" w:customStyle="1" w:styleId="Domylnaczcionkaakapitu4">
    <w:name w:val="Domyślna czcionka akapitu4"/>
    <w:rsid w:val="00B917FA"/>
  </w:style>
  <w:style w:type="character" w:customStyle="1" w:styleId="WW8Num8z0">
    <w:name w:val="WW8Num8z0"/>
    <w:rsid w:val="00B917FA"/>
    <w:rPr>
      <w:color w:val="auto"/>
    </w:rPr>
  </w:style>
  <w:style w:type="character" w:customStyle="1" w:styleId="WW8Num12z0">
    <w:name w:val="WW8Num12z0"/>
    <w:rsid w:val="00B917FA"/>
    <w:rPr>
      <w:color w:val="auto"/>
    </w:rPr>
  </w:style>
  <w:style w:type="character" w:customStyle="1" w:styleId="WW8Num15z0">
    <w:name w:val="WW8Num15z0"/>
    <w:rsid w:val="00B917FA"/>
    <w:rPr>
      <w:color w:val="auto"/>
    </w:rPr>
  </w:style>
  <w:style w:type="character" w:customStyle="1" w:styleId="WW8Num20z0">
    <w:name w:val="WW8Num20z0"/>
    <w:rsid w:val="00B917FA"/>
    <w:rPr>
      <w:color w:val="auto"/>
    </w:rPr>
  </w:style>
  <w:style w:type="character" w:customStyle="1" w:styleId="WW8Num27z0">
    <w:name w:val="WW8Num27z0"/>
    <w:rsid w:val="00B917FA"/>
    <w:rPr>
      <w:rFonts w:ascii="Times New Roman" w:hAnsi="Times New Roman"/>
      <w:color w:val="auto"/>
    </w:rPr>
  </w:style>
  <w:style w:type="character" w:customStyle="1" w:styleId="WW8Num29z0">
    <w:name w:val="WW8Num29z0"/>
    <w:rsid w:val="00B917FA"/>
    <w:rPr>
      <w:b/>
    </w:rPr>
  </w:style>
  <w:style w:type="character" w:customStyle="1" w:styleId="WW8Num30z3">
    <w:name w:val="WW8Num30z3"/>
    <w:rsid w:val="00B917FA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917FA"/>
    <w:rPr>
      <w:rFonts w:ascii="Times New Roman" w:hAnsi="Times New Roman"/>
      <w:color w:val="auto"/>
    </w:rPr>
  </w:style>
  <w:style w:type="character" w:customStyle="1" w:styleId="WW8Num37z0">
    <w:name w:val="WW8Num37z0"/>
    <w:rsid w:val="00B917FA"/>
    <w:rPr>
      <w:rFonts w:ascii="Times New Roman" w:hAnsi="Times New Roman"/>
      <w:color w:val="auto"/>
    </w:rPr>
  </w:style>
  <w:style w:type="character" w:customStyle="1" w:styleId="WW8Num38z2">
    <w:name w:val="WW8Num38z2"/>
    <w:rsid w:val="00B917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B917FA"/>
  </w:style>
  <w:style w:type="character" w:customStyle="1" w:styleId="Domylnaczcionkaakapitu2">
    <w:name w:val="Domyślna czcionka akapitu2"/>
    <w:rsid w:val="00B917FA"/>
  </w:style>
  <w:style w:type="character" w:customStyle="1" w:styleId="WW8Num2z0">
    <w:name w:val="WW8Num2z0"/>
    <w:rsid w:val="00B917FA"/>
    <w:rPr>
      <w:color w:val="auto"/>
    </w:rPr>
  </w:style>
  <w:style w:type="character" w:customStyle="1" w:styleId="WW8Num14z0">
    <w:name w:val="WW8Num14z0"/>
    <w:rsid w:val="00B917FA"/>
    <w:rPr>
      <w:color w:val="auto"/>
    </w:rPr>
  </w:style>
  <w:style w:type="character" w:customStyle="1" w:styleId="WW8Num18z1">
    <w:name w:val="WW8Num18z1"/>
    <w:rsid w:val="00B917FA"/>
    <w:rPr>
      <w:rFonts w:ascii="Courier New" w:hAnsi="Courier New"/>
    </w:rPr>
  </w:style>
  <w:style w:type="character" w:customStyle="1" w:styleId="WW8Num18z2">
    <w:name w:val="WW8Num18z2"/>
    <w:rsid w:val="00B917FA"/>
    <w:rPr>
      <w:rFonts w:ascii="Wingdings" w:hAnsi="Wingdings"/>
    </w:rPr>
  </w:style>
  <w:style w:type="character" w:customStyle="1" w:styleId="WW8Num18z3">
    <w:name w:val="WW8Num18z3"/>
    <w:rsid w:val="00B917FA"/>
    <w:rPr>
      <w:rFonts w:ascii="Symbol" w:hAnsi="Symbol"/>
    </w:rPr>
  </w:style>
  <w:style w:type="character" w:customStyle="1" w:styleId="Domylnaczcionkaakapitu1">
    <w:name w:val="Domyślna czcionka akapitu1"/>
    <w:rsid w:val="00B917FA"/>
  </w:style>
  <w:style w:type="character" w:styleId="Numerstrony">
    <w:name w:val="page number"/>
    <w:basedOn w:val="Domylnaczcionkaakapitu1"/>
    <w:rsid w:val="00B917FA"/>
  </w:style>
  <w:style w:type="character" w:customStyle="1" w:styleId="Znakinumeracji">
    <w:name w:val="Znaki numeracji"/>
    <w:rsid w:val="00B917FA"/>
  </w:style>
  <w:style w:type="character" w:customStyle="1" w:styleId="Znakiprzypiswdolnych">
    <w:name w:val="Znaki przypisów dolnych"/>
    <w:rsid w:val="00B917FA"/>
    <w:rPr>
      <w:vertAlign w:val="superscript"/>
    </w:rPr>
  </w:style>
  <w:style w:type="character" w:customStyle="1" w:styleId="Odwoanieprzypisudolnego1">
    <w:name w:val="Odwołanie przypisu dolnego1"/>
    <w:rsid w:val="00B917FA"/>
    <w:rPr>
      <w:vertAlign w:val="superscript"/>
    </w:rPr>
  </w:style>
  <w:style w:type="character" w:customStyle="1" w:styleId="Znakiprzypiswkocowych">
    <w:name w:val="Znaki przypisów końcowych"/>
    <w:rsid w:val="00B917FA"/>
    <w:rPr>
      <w:vertAlign w:val="superscript"/>
    </w:rPr>
  </w:style>
  <w:style w:type="character" w:customStyle="1" w:styleId="WW-Znakiprzypiswkocowych">
    <w:name w:val="WW-Znaki przypisów końcowych"/>
    <w:rsid w:val="00B917FA"/>
  </w:style>
  <w:style w:type="character" w:styleId="Odwoanieprzypisudolnego">
    <w:name w:val="footnote reference"/>
    <w:rsid w:val="00B917FA"/>
    <w:rPr>
      <w:vertAlign w:val="superscript"/>
    </w:rPr>
  </w:style>
  <w:style w:type="character" w:styleId="Odwoanieprzypisukocowego">
    <w:name w:val="endnote reference"/>
    <w:semiHidden/>
    <w:rsid w:val="00B917FA"/>
    <w:rPr>
      <w:vertAlign w:val="superscript"/>
    </w:rPr>
  </w:style>
  <w:style w:type="paragraph" w:customStyle="1" w:styleId="Nagwek40">
    <w:name w:val="Nagłówek4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B917F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B917FA"/>
    <w:rPr>
      <w:rFonts w:cs="Tahoma"/>
    </w:rPr>
  </w:style>
  <w:style w:type="paragraph" w:customStyle="1" w:styleId="Podpis4">
    <w:name w:val="Podpis4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917F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6"/>
      <w:szCs w:val="20"/>
      <w:lang w:eastAsia="ar-SA"/>
    </w:rPr>
  </w:style>
  <w:style w:type="character" w:customStyle="1" w:styleId="PodtytuZnak">
    <w:name w:val="Podtytuł Znak"/>
    <w:link w:val="Podtytu"/>
    <w:rsid w:val="00B917FA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B917FA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917FA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917F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andardowy1">
    <w:name w:val="Standardowy1"/>
    <w:rsid w:val="00B917FA"/>
    <w:pPr>
      <w:suppressAutoHyphens/>
    </w:pPr>
    <w:rPr>
      <w:rFonts w:ascii="Times New Roman" w:hAnsi="Times New Roman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B917FA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917FA"/>
    <w:pPr>
      <w:tabs>
        <w:tab w:val="left" w:pos="567"/>
        <w:tab w:val="left" w:pos="850"/>
      </w:tabs>
      <w:suppressAutoHyphens/>
      <w:spacing w:after="0" w:line="240" w:lineRule="auto"/>
      <w:jc w:val="both"/>
    </w:pPr>
    <w:rPr>
      <w:rFonts w:ascii="Tahoma" w:eastAsia="Tahoma" w:hAnsi="Tahoma"/>
      <w:sz w:val="24"/>
      <w:szCs w:val="20"/>
      <w:lang w:eastAsia="ar-SA"/>
    </w:rPr>
  </w:style>
  <w:style w:type="paragraph" w:customStyle="1" w:styleId="Mario">
    <w:name w:val="Mario"/>
    <w:basedOn w:val="Normalny"/>
    <w:rsid w:val="00B917FA"/>
    <w:pPr>
      <w:suppressAutoHyphens/>
      <w:spacing w:after="0" w:line="360" w:lineRule="auto"/>
      <w:jc w:val="both"/>
    </w:pPr>
    <w:rPr>
      <w:rFonts w:ascii="Arial" w:hAnsi="Arial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B917FA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B917FA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B917F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917FA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B917FA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rsid w:val="00B917FA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rsid w:val="00B917F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B917FA"/>
    <w:rPr>
      <w:color w:val="0000FF"/>
      <w:u w:val="single"/>
    </w:rPr>
  </w:style>
  <w:style w:type="character" w:styleId="Pogrubienie">
    <w:name w:val="Strong"/>
    <w:uiPriority w:val="22"/>
    <w:qFormat/>
    <w:rsid w:val="001E4CD2"/>
    <w:rPr>
      <w:b/>
      <w:bCs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1,zwykły tekst,List Paragraph1,BulletC,Obiekt,Lista punktowana1"/>
    <w:basedOn w:val="Normalny"/>
    <w:link w:val="AkapitzlistZnak"/>
    <w:qFormat/>
    <w:rsid w:val="00887CFD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9C4CFA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C4C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9C4CFA"/>
    <w:pPr>
      <w:spacing w:after="0" w:line="288" w:lineRule="auto"/>
      <w:jc w:val="center"/>
    </w:pPr>
    <w:rPr>
      <w:rFonts w:ascii="Times New Roman" w:hAnsi="Times New Roman"/>
      <w:b/>
      <w:caps/>
      <w:spacing w:val="8"/>
      <w:sz w:val="24"/>
      <w:szCs w:val="20"/>
    </w:rPr>
  </w:style>
  <w:style w:type="character" w:styleId="Odwoaniedokomentarza">
    <w:name w:val="annotation reference"/>
    <w:uiPriority w:val="99"/>
    <w:semiHidden/>
    <w:unhideWhenUsed/>
    <w:rsid w:val="0022322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232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32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2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3229"/>
    <w:rPr>
      <w:b/>
      <w:bCs/>
    </w:rPr>
  </w:style>
  <w:style w:type="character" w:customStyle="1" w:styleId="Nagwek3Znak">
    <w:name w:val="Nagłówek 3 Znak"/>
    <w:link w:val="Nagwek3"/>
    <w:rsid w:val="00DB442C"/>
    <w:rPr>
      <w:rFonts w:ascii="Arial" w:hAnsi="Arial" w:cs="Arial"/>
      <w:b/>
      <w:bCs/>
      <w:sz w:val="26"/>
      <w:szCs w:val="26"/>
      <w:lang w:val="ru-RU"/>
    </w:rPr>
  </w:style>
  <w:style w:type="paragraph" w:styleId="Tekstpodstawowy2">
    <w:name w:val="Body Text 2"/>
    <w:basedOn w:val="Normalny"/>
    <w:link w:val="Tekstpodstawowy2Znak"/>
    <w:unhideWhenUsed/>
    <w:rsid w:val="00DB442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DB442C"/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778A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778AC"/>
    <w:rPr>
      <w:sz w:val="16"/>
      <w:szCs w:val="16"/>
    </w:rPr>
  </w:style>
  <w:style w:type="paragraph" w:customStyle="1" w:styleId="Style1">
    <w:name w:val="Style 1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">
    <w:name w:val="Style 2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CharacterStyle1">
    <w:name w:val="Character Style 1"/>
    <w:uiPriority w:val="99"/>
    <w:rsid w:val="00697424"/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4F5CD6"/>
    <w:pPr>
      <w:suppressAutoHyphens/>
      <w:spacing w:after="0" w:line="240" w:lineRule="auto"/>
      <w:ind w:left="360"/>
      <w:jc w:val="both"/>
    </w:pPr>
    <w:rPr>
      <w:rFonts w:ascii="Arial" w:hAnsi="Arial"/>
      <w:sz w:val="24"/>
      <w:szCs w:val="24"/>
      <w:lang w:eastAsia="ar-SA"/>
    </w:rPr>
  </w:style>
  <w:style w:type="paragraph" w:customStyle="1" w:styleId="Style3">
    <w:name w:val="Style 3"/>
    <w:uiPriority w:val="99"/>
    <w:rsid w:val="00842095"/>
    <w:pPr>
      <w:widowControl w:val="0"/>
      <w:autoSpaceDE w:val="0"/>
      <w:autoSpaceDN w:val="0"/>
      <w:ind w:left="72"/>
    </w:pPr>
    <w:rPr>
      <w:rFonts w:ascii="Times New Roman" w:hAnsi="Times New Roman"/>
      <w:sz w:val="24"/>
      <w:szCs w:val="24"/>
    </w:rPr>
  </w:style>
  <w:style w:type="paragraph" w:customStyle="1" w:styleId="ZnakZnak1">
    <w:name w:val="Znak Znak1"/>
    <w:basedOn w:val="Normalny"/>
    <w:rsid w:val="009A061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A061D"/>
    <w:rPr>
      <w:sz w:val="20"/>
      <w:szCs w:val="20"/>
    </w:rPr>
  </w:style>
  <w:style w:type="paragraph" w:customStyle="1" w:styleId="pkt1art">
    <w:name w:val="pkt1art"/>
    <w:basedOn w:val="Normalny"/>
    <w:rsid w:val="000D0D4A"/>
    <w:pPr>
      <w:overflowPunct w:val="0"/>
      <w:spacing w:before="60" w:after="60" w:line="240" w:lineRule="auto"/>
      <w:ind w:left="2269" w:hanging="284"/>
      <w:jc w:val="both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2018F2"/>
    <w:pPr>
      <w:overflowPunct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lit">
    <w:name w:val="lit"/>
    <w:basedOn w:val="Normalny"/>
    <w:rsid w:val="00773D36"/>
    <w:pPr>
      <w:overflowPunct w:val="0"/>
      <w:spacing w:before="60" w:after="60" w:line="240" w:lineRule="auto"/>
      <w:ind w:left="1281" w:hanging="272"/>
      <w:jc w:val="both"/>
    </w:pPr>
    <w:rPr>
      <w:rFonts w:ascii="Times New Roman" w:hAnsi="Times New Roman"/>
      <w:sz w:val="24"/>
      <w:szCs w:val="24"/>
    </w:rPr>
  </w:style>
  <w:style w:type="character" w:customStyle="1" w:styleId="ZnakZnak15">
    <w:name w:val="Znak Znak15"/>
    <w:rsid w:val="00F472C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zwa">
    <w:name w:val="nazwa"/>
    <w:basedOn w:val="Domylnaczcionkaakapitu"/>
    <w:rsid w:val="00F472C5"/>
  </w:style>
  <w:style w:type="paragraph" w:customStyle="1" w:styleId="ust1art">
    <w:name w:val="ust1art"/>
    <w:basedOn w:val="Normalny"/>
    <w:rsid w:val="00B57EE8"/>
    <w:pPr>
      <w:overflowPunct w:val="0"/>
      <w:spacing w:before="60" w:after="60" w:line="240" w:lineRule="auto"/>
      <w:ind w:left="1843" w:hanging="255"/>
      <w:jc w:val="both"/>
    </w:pPr>
    <w:rPr>
      <w:rFonts w:ascii="Times New Roman" w:hAnsi="Times New Roman"/>
      <w:sz w:val="24"/>
      <w:szCs w:val="24"/>
    </w:rPr>
  </w:style>
  <w:style w:type="paragraph" w:customStyle="1" w:styleId="zmart2">
    <w:name w:val="zmart2"/>
    <w:basedOn w:val="Normalny"/>
    <w:rsid w:val="00B57EE8"/>
    <w:pPr>
      <w:overflowPunct w:val="0"/>
      <w:spacing w:before="60" w:after="60" w:line="240" w:lineRule="auto"/>
      <w:ind w:left="1843" w:hanging="1219"/>
      <w:jc w:val="both"/>
    </w:pPr>
    <w:rPr>
      <w:rFonts w:ascii="Times New Roman" w:hAnsi="Times New Roman"/>
      <w:sz w:val="24"/>
      <w:szCs w:val="24"/>
    </w:rPr>
  </w:style>
  <w:style w:type="character" w:customStyle="1" w:styleId="ZwykytekstZnak">
    <w:name w:val="Zwykły tekst Znak"/>
    <w:link w:val="Zwykytekst"/>
    <w:rsid w:val="00610106"/>
    <w:rPr>
      <w:rFonts w:ascii="Courier New" w:hAnsi="Courier New"/>
    </w:rPr>
  </w:style>
  <w:style w:type="character" w:customStyle="1" w:styleId="Nagwek9Znak">
    <w:name w:val="Nagłówek 9 Znak"/>
    <w:link w:val="Nagwek9"/>
    <w:uiPriority w:val="9"/>
    <w:semiHidden/>
    <w:rsid w:val="00CB2083"/>
    <w:rPr>
      <w:rFonts w:ascii="Cambria" w:eastAsia="Times New Roman" w:hAnsi="Cambria" w:cs="Times New Roman"/>
      <w:sz w:val="22"/>
      <w:szCs w:val="22"/>
    </w:rPr>
  </w:style>
  <w:style w:type="paragraph" w:customStyle="1" w:styleId="Tekstpodstawowywcity31">
    <w:name w:val="Tekst podstawowy wcięty 31"/>
    <w:basedOn w:val="Normalny"/>
    <w:rsid w:val="00CB2083"/>
    <w:pPr>
      <w:tabs>
        <w:tab w:val="left" w:pos="851"/>
      </w:tabs>
      <w:spacing w:after="0" w:line="240" w:lineRule="auto"/>
      <w:ind w:left="851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235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296189"/>
  </w:style>
  <w:style w:type="character" w:customStyle="1" w:styleId="apple-style-span">
    <w:name w:val="apple-style-span"/>
    <w:basedOn w:val="Domylnaczcionkaakapitu"/>
    <w:rsid w:val="00296189"/>
  </w:style>
  <w:style w:type="character" w:customStyle="1" w:styleId="apple-converted-space">
    <w:name w:val="apple-converted-space"/>
    <w:basedOn w:val="Domylnaczcionkaakapitu"/>
    <w:rsid w:val="00296189"/>
  </w:style>
  <w:style w:type="character" w:customStyle="1" w:styleId="luchili">
    <w:name w:val="luc_hili"/>
    <w:basedOn w:val="Domylnaczcionkaakapitu"/>
    <w:rsid w:val="00296189"/>
  </w:style>
  <w:style w:type="character" w:customStyle="1" w:styleId="Nagwek4Znak">
    <w:name w:val="Nagłówek 4 Znak"/>
    <w:link w:val="Nagwek4"/>
    <w:rsid w:val="00296189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96189"/>
    <w:rPr>
      <w:b/>
      <w:bCs/>
      <w:i/>
      <w:iCs/>
      <w:sz w:val="26"/>
      <w:szCs w:val="26"/>
    </w:rPr>
  </w:style>
  <w:style w:type="numbering" w:customStyle="1" w:styleId="Bezlisty11">
    <w:name w:val="Bez listy11"/>
    <w:next w:val="Bezlisty"/>
    <w:semiHidden/>
    <w:rsid w:val="00296189"/>
  </w:style>
  <w:style w:type="character" w:customStyle="1" w:styleId="Tekstpodstawowy3Znak">
    <w:name w:val="Tekst podstawowy 3 Znak"/>
    <w:link w:val="Tekstpodstawowy3"/>
    <w:rsid w:val="00296189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6189"/>
  </w:style>
  <w:style w:type="numbering" w:customStyle="1" w:styleId="Bezlisty21">
    <w:name w:val="Bez listy21"/>
    <w:next w:val="Bezlisty"/>
    <w:semiHidden/>
    <w:rsid w:val="00296189"/>
  </w:style>
  <w:style w:type="table" w:customStyle="1" w:styleId="Tabela-Siatka1">
    <w:name w:val="Tabela - Siatka1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296189"/>
    <w:rPr>
      <w:color w:val="800080"/>
      <w:u w:val="single"/>
    </w:rPr>
  </w:style>
  <w:style w:type="paragraph" w:customStyle="1" w:styleId="font0">
    <w:name w:val="font0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63">
    <w:name w:val="xl63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5">
    <w:name w:val="xl65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67">
    <w:name w:val="xl67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numbering" w:customStyle="1" w:styleId="Bezlisty3">
    <w:name w:val="Bez listy3"/>
    <w:next w:val="Bezlisty"/>
    <w:semiHidden/>
    <w:rsid w:val="00296189"/>
  </w:style>
  <w:style w:type="table" w:customStyle="1" w:styleId="Tabela-Siatka2">
    <w:name w:val="Tabela - Siatka2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29618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29618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E51EA4"/>
    <w:rPr>
      <w:sz w:val="22"/>
      <w:szCs w:val="22"/>
    </w:rPr>
  </w:style>
  <w:style w:type="paragraph" w:customStyle="1" w:styleId="text-justify">
    <w:name w:val="text-justify"/>
    <w:basedOn w:val="Normalny"/>
    <w:rsid w:val="00E51E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212A30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50">
    <w:name w:val="Nagłówek5"/>
    <w:basedOn w:val="Normalny"/>
    <w:next w:val="Podtytu"/>
    <w:rsid w:val="00E30C80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EC343A"/>
    <w:rPr>
      <w:color w:val="808080"/>
    </w:rPr>
  </w:style>
  <w:style w:type="character" w:customStyle="1" w:styleId="markedcontent">
    <w:name w:val="markedcontent"/>
    <w:basedOn w:val="Domylnaczcionkaakapitu"/>
    <w:rsid w:val="00776263"/>
  </w:style>
  <w:style w:type="paragraph" w:customStyle="1" w:styleId="Standard">
    <w:name w:val="Standard"/>
    <w:link w:val="StandardZnak"/>
    <w:rsid w:val="00671D64"/>
    <w:pPr>
      <w:widowControl w:val="0"/>
      <w:suppressAutoHyphens/>
      <w:autoSpaceDN w:val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Teksttreci">
    <w:name w:val="Tekst treści_"/>
    <w:link w:val="Teksttreci1"/>
    <w:locked/>
    <w:rsid w:val="00671D64"/>
    <w:rPr>
      <w:rFonts w:ascii="Arial" w:hAnsi="Arial" w:cs="Arial"/>
      <w:sz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71D64"/>
    <w:pPr>
      <w:widowControl w:val="0"/>
      <w:shd w:val="clear" w:color="auto" w:fill="FFFFFF"/>
      <w:spacing w:before="300" w:after="0" w:line="232" w:lineRule="exact"/>
      <w:ind w:hanging="440"/>
      <w:jc w:val="center"/>
    </w:pPr>
    <w:rPr>
      <w:rFonts w:ascii="Arial" w:hAnsi="Arial" w:cs="Arial"/>
      <w:sz w:val="18"/>
      <w:szCs w:val="20"/>
    </w:rPr>
  </w:style>
  <w:style w:type="paragraph" w:customStyle="1" w:styleId="tekst">
    <w:name w:val="tekst"/>
    <w:basedOn w:val="Tekstpodstawowywcity"/>
    <w:rsid w:val="00671D64"/>
    <w:pPr>
      <w:widowControl w:val="0"/>
      <w:spacing w:before="60" w:after="0" w:line="360" w:lineRule="auto"/>
      <w:ind w:left="0" w:firstLine="1134"/>
      <w:jc w:val="both"/>
    </w:pPr>
    <w:rPr>
      <w:rFonts w:eastAsia="SimSun"/>
      <w:kern w:val="2"/>
      <w:szCs w:val="20"/>
      <w:lang w:eastAsia="hi-IN" w:bidi="hi-IN"/>
    </w:rPr>
  </w:style>
  <w:style w:type="paragraph" w:customStyle="1" w:styleId="Akapitzlist2">
    <w:name w:val="Akapit z listą2"/>
    <w:basedOn w:val="Normalny"/>
    <w:rsid w:val="00671D64"/>
    <w:pPr>
      <w:widowControl w:val="0"/>
      <w:suppressAutoHyphens/>
      <w:spacing w:after="0" w:line="100" w:lineRule="atLeast"/>
      <w:ind w:left="708"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locked/>
    <w:rsid w:val="00671D64"/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4334AD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5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3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9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0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2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94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D87B-FE82-4FA0-9CFA-D22DF2CF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</vt:lpstr>
    </vt:vector>
  </TitlesOfParts>
  <Company/>
  <LinksUpToDate>false</LinksUpToDate>
  <CharactersWithSpaces>2695</CharactersWithSpaces>
  <SharedDoc>false</SharedDoc>
  <HLinks>
    <vt:vector size="24" baseType="variant">
      <vt:variant>
        <vt:i4>1703993</vt:i4>
      </vt:variant>
      <vt:variant>
        <vt:i4>9</vt:i4>
      </vt:variant>
      <vt:variant>
        <vt:i4>0</vt:i4>
      </vt:variant>
      <vt:variant>
        <vt:i4>5</vt:i4>
      </vt:variant>
      <vt:variant>
        <vt:lpwstr>mailto:iod@nowydwormaz.pl</vt:lpwstr>
      </vt:variant>
      <vt:variant>
        <vt:lpwstr/>
      </vt:variant>
      <vt:variant>
        <vt:i4>7471175</vt:i4>
      </vt:variant>
      <vt:variant>
        <vt:i4>6</vt:i4>
      </vt:variant>
      <vt:variant>
        <vt:i4>0</vt:i4>
      </vt:variant>
      <vt:variant>
        <vt:i4>5</vt:i4>
      </vt:variant>
      <vt:variant>
        <vt:lpwstr>mailto:przetargi@nowydwormaz.pl</vt:lpwstr>
      </vt:variant>
      <vt:variant>
        <vt:lpwstr/>
      </vt:variant>
      <vt:variant>
        <vt:i4>589835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https://miniportal.uzp.gov.pl/warunkiUslugi.aspx</vt:lpwstr>
      </vt:variant>
      <vt:variant>
        <vt:lpwstr/>
      </vt:variant>
      <vt:variant>
        <vt:i4>720987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https://miniportal.uzp.gov.pl/,ePUAPuhttps://epuap.gov.pl/wps/portal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</dc:title>
  <dc:creator>BURMISTRZ MIASTA NOWY DWÓR</dc:creator>
  <cp:lastModifiedBy>Dariusz Brzeziński</cp:lastModifiedBy>
  <cp:revision>2</cp:revision>
  <cp:lastPrinted>2025-10-09T08:35:00Z</cp:lastPrinted>
  <dcterms:created xsi:type="dcterms:W3CDTF">2025-10-09T08:40:00Z</dcterms:created>
  <dcterms:modified xsi:type="dcterms:W3CDTF">2025-10-09T08:40:00Z</dcterms:modified>
</cp:coreProperties>
</file>